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AF" w:rsidRPr="00316F2D" w:rsidRDefault="00344BAF" w:rsidP="00344BAF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316F2D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316F2D">
        <w:rPr>
          <w:rFonts w:ascii="Times New Roman" w:hAnsi="Times New Roman"/>
          <w:sz w:val="24"/>
          <w:szCs w:val="24"/>
        </w:rPr>
        <w:t>Кутлуевская</w:t>
      </w:r>
      <w:proofErr w:type="spellEnd"/>
      <w:r w:rsidRPr="00316F2D">
        <w:rPr>
          <w:rFonts w:ascii="Times New Roman" w:hAnsi="Times New Roman"/>
          <w:sz w:val="24"/>
          <w:szCs w:val="24"/>
        </w:rPr>
        <w:t xml:space="preserve"> средняя общеобразовательная школа имени Героя Советского Союза </w:t>
      </w:r>
      <w:proofErr w:type="spellStart"/>
      <w:r w:rsidRPr="00316F2D">
        <w:rPr>
          <w:rFonts w:ascii="Times New Roman" w:hAnsi="Times New Roman"/>
          <w:sz w:val="24"/>
          <w:szCs w:val="24"/>
        </w:rPr>
        <w:t>Ягфара</w:t>
      </w:r>
      <w:proofErr w:type="spellEnd"/>
      <w:r w:rsidRPr="00316F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6F2D">
        <w:rPr>
          <w:rFonts w:ascii="Times New Roman" w:hAnsi="Times New Roman"/>
          <w:sz w:val="24"/>
          <w:szCs w:val="24"/>
        </w:rPr>
        <w:t>Ахметовича</w:t>
      </w:r>
      <w:proofErr w:type="spellEnd"/>
      <w:r w:rsidRPr="00316F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6F2D">
        <w:rPr>
          <w:rFonts w:ascii="Times New Roman" w:hAnsi="Times New Roman"/>
          <w:sz w:val="24"/>
          <w:szCs w:val="24"/>
        </w:rPr>
        <w:t>Ахметшина</w:t>
      </w:r>
      <w:proofErr w:type="spellEnd"/>
      <w:r w:rsidRPr="00316F2D">
        <w:rPr>
          <w:rFonts w:ascii="Times New Roman" w:hAnsi="Times New Roman"/>
          <w:sz w:val="24"/>
          <w:szCs w:val="24"/>
        </w:rPr>
        <w:t>»</w:t>
      </w: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Pr="00316F2D" w:rsidRDefault="00344BAF" w:rsidP="00344BAF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344BAF" w:rsidRPr="00316F2D" w:rsidRDefault="00344BAF" w:rsidP="00344BAF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316F2D">
        <w:rPr>
          <w:rFonts w:ascii="Times New Roman" w:hAnsi="Times New Roman"/>
          <w:b/>
          <w:sz w:val="24"/>
          <w:szCs w:val="24"/>
        </w:rPr>
        <w:t xml:space="preserve">Принято педагогическим советом                         </w:t>
      </w:r>
      <w:r w:rsidR="00316F2D" w:rsidRPr="00316F2D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Pr="00316F2D">
        <w:rPr>
          <w:rFonts w:ascii="Times New Roman" w:hAnsi="Times New Roman"/>
          <w:b/>
          <w:sz w:val="24"/>
          <w:szCs w:val="24"/>
        </w:rPr>
        <w:t>Утверждено</w:t>
      </w:r>
      <w:proofErr w:type="gramEnd"/>
    </w:p>
    <w:p w:rsidR="00344BAF" w:rsidRPr="00316F2D" w:rsidRDefault="00344BAF" w:rsidP="00344BAF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344BAF" w:rsidRPr="00316F2D" w:rsidRDefault="00344BAF" w:rsidP="00344BA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16F2D">
        <w:rPr>
          <w:rFonts w:ascii="Times New Roman" w:hAnsi="Times New Roman"/>
          <w:sz w:val="24"/>
          <w:szCs w:val="24"/>
        </w:rPr>
        <w:t>Протокол  № 1                                                                                    Приказ № 2</w:t>
      </w:r>
    </w:p>
    <w:p w:rsidR="00344BAF" w:rsidRDefault="00344BAF" w:rsidP="00344BA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16F2D">
        <w:rPr>
          <w:rFonts w:ascii="Times New Roman" w:hAnsi="Times New Roman"/>
          <w:sz w:val="24"/>
          <w:szCs w:val="24"/>
        </w:rPr>
        <w:t>от  22 августа 2020 г                                                                          от  1 сентября 2020г</w:t>
      </w:r>
    </w:p>
    <w:p w:rsidR="00316F2D" w:rsidRPr="00316F2D" w:rsidRDefault="00316F2D" w:rsidP="00344BA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344BAF" w:rsidRPr="00316F2D" w:rsidRDefault="00344BAF" w:rsidP="00344BA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316F2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316F2D">
        <w:rPr>
          <w:rFonts w:ascii="Times New Roman" w:hAnsi="Times New Roman"/>
          <w:sz w:val="24"/>
          <w:szCs w:val="24"/>
        </w:rPr>
        <w:t xml:space="preserve">                  </w:t>
      </w:r>
      <w:r w:rsidRPr="00316F2D">
        <w:rPr>
          <w:rFonts w:ascii="Times New Roman" w:hAnsi="Times New Roman"/>
          <w:sz w:val="24"/>
          <w:szCs w:val="24"/>
        </w:rPr>
        <w:t xml:space="preserve">  Директор                  </w:t>
      </w:r>
      <w:proofErr w:type="spellStart"/>
      <w:r w:rsidRPr="00316F2D">
        <w:rPr>
          <w:rFonts w:ascii="Times New Roman" w:hAnsi="Times New Roman"/>
          <w:sz w:val="24"/>
          <w:szCs w:val="24"/>
        </w:rPr>
        <w:t>Камалиев</w:t>
      </w:r>
      <w:proofErr w:type="spellEnd"/>
      <w:r w:rsidRPr="00316F2D">
        <w:rPr>
          <w:rFonts w:ascii="Times New Roman" w:hAnsi="Times New Roman"/>
          <w:sz w:val="24"/>
          <w:szCs w:val="24"/>
        </w:rPr>
        <w:t xml:space="preserve"> Р.Н.</w:t>
      </w:r>
    </w:p>
    <w:p w:rsidR="00344BAF" w:rsidRDefault="00344BAF" w:rsidP="00344BAF">
      <w:pPr>
        <w:pStyle w:val="a3"/>
        <w:spacing w:line="276" w:lineRule="auto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rPr>
          <w:rFonts w:ascii="Times New Roman" w:hAnsi="Times New Roman"/>
        </w:rPr>
      </w:pPr>
    </w:p>
    <w:p w:rsidR="00344BAF" w:rsidRPr="0011257B" w:rsidRDefault="00344BAF" w:rsidP="00344BAF">
      <w:pPr>
        <w:pStyle w:val="a3"/>
        <w:spacing w:line="276" w:lineRule="auto"/>
        <w:jc w:val="center"/>
        <w:rPr>
          <w:rFonts w:ascii="Times New Roman" w:hAnsi="Times New Roman"/>
          <w:b/>
        </w:rPr>
      </w:pPr>
      <w:r w:rsidRPr="0011257B">
        <w:rPr>
          <w:rFonts w:ascii="Times New Roman" w:hAnsi="Times New Roman"/>
          <w:b/>
        </w:rPr>
        <w:t>РАБОЧАЯ ПРОГРАММА</w:t>
      </w:r>
    </w:p>
    <w:p w:rsidR="00344BAF" w:rsidRPr="00F45185" w:rsidRDefault="00344BAF" w:rsidP="00344BAF">
      <w:pPr>
        <w:autoSpaceDE w:val="0"/>
        <w:spacing w:after="0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индивидуального проекта</w:t>
      </w:r>
      <w:proofErr w:type="gramEnd"/>
      <w:r w:rsidRPr="00F4518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«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Музы Пушкина и их судьбы</w:t>
      </w:r>
      <w:r w:rsidRPr="00F4518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</w:p>
    <w:p w:rsidR="00344BAF" w:rsidRPr="00F45185" w:rsidRDefault="00344BAF" w:rsidP="00344BAF">
      <w:pPr>
        <w:autoSpaceDE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451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Уровень образования: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среднее </w:t>
      </w:r>
      <w:r w:rsidRPr="00F45185">
        <w:rPr>
          <w:rFonts w:ascii="Times New Roman" w:eastAsia="Calibri" w:hAnsi="Times New Roman" w:cs="Times New Roman"/>
          <w:sz w:val="24"/>
          <w:szCs w:val="24"/>
        </w:rPr>
        <w:t>общее образование</w:t>
      </w:r>
    </w:p>
    <w:p w:rsidR="00344BAF" w:rsidRDefault="00344BAF" w:rsidP="00344BAF">
      <w:pPr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51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ФГОС</w:t>
      </w:r>
    </w:p>
    <w:p w:rsidR="00344BAF" w:rsidRPr="00F45185" w:rsidRDefault="00344BAF" w:rsidP="00344BAF">
      <w:pPr>
        <w:autoSpaceDE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(10 класс)</w:t>
      </w: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Default="00344BAF" w:rsidP="00316F2D">
      <w:pPr>
        <w:pStyle w:val="a3"/>
        <w:spacing w:line="276" w:lineRule="auto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Pr="00316F2D" w:rsidRDefault="00344BAF" w:rsidP="00344BAF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344BAF" w:rsidRPr="00316F2D" w:rsidRDefault="00344BAF" w:rsidP="00344BAF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316F2D">
        <w:rPr>
          <w:rFonts w:ascii="Times New Roman" w:hAnsi="Times New Roman"/>
          <w:sz w:val="24"/>
          <w:szCs w:val="24"/>
        </w:rPr>
        <w:t>Разработана</w:t>
      </w:r>
    </w:p>
    <w:p w:rsidR="00344BAF" w:rsidRPr="00316F2D" w:rsidRDefault="00316F2D" w:rsidP="00344BAF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316F2D">
        <w:rPr>
          <w:rFonts w:ascii="Times New Roman" w:hAnsi="Times New Roman"/>
          <w:sz w:val="24"/>
          <w:szCs w:val="24"/>
        </w:rPr>
        <w:t xml:space="preserve">учителем </w:t>
      </w:r>
      <w:r w:rsidR="00344BAF" w:rsidRPr="00316F2D">
        <w:rPr>
          <w:rFonts w:ascii="Times New Roman" w:hAnsi="Times New Roman"/>
          <w:sz w:val="24"/>
          <w:szCs w:val="24"/>
        </w:rPr>
        <w:t xml:space="preserve"> русского языка и литературы</w:t>
      </w:r>
    </w:p>
    <w:p w:rsidR="00344BAF" w:rsidRPr="00316F2D" w:rsidRDefault="00344BAF" w:rsidP="00344BAF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316F2D">
        <w:rPr>
          <w:rFonts w:ascii="Times New Roman" w:hAnsi="Times New Roman"/>
          <w:sz w:val="24"/>
          <w:szCs w:val="24"/>
        </w:rPr>
        <w:t>Курочкиной Ольгой Николаевной</w:t>
      </w:r>
    </w:p>
    <w:p w:rsidR="00344BAF" w:rsidRPr="00316F2D" w:rsidRDefault="00344BAF" w:rsidP="00344BAF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316F2D">
        <w:rPr>
          <w:rFonts w:ascii="Times New Roman" w:hAnsi="Times New Roman"/>
          <w:sz w:val="24"/>
          <w:szCs w:val="24"/>
        </w:rPr>
        <w:t>(высшая квалификационная категория)</w:t>
      </w:r>
    </w:p>
    <w:p w:rsidR="00344BAF" w:rsidRDefault="00344BAF" w:rsidP="00344BAF">
      <w:pPr>
        <w:pStyle w:val="a3"/>
        <w:spacing w:line="276" w:lineRule="auto"/>
        <w:jc w:val="right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344BAF" w:rsidRDefault="00344BAF" w:rsidP="00344BAF">
      <w:pPr>
        <w:pStyle w:val="a3"/>
        <w:spacing w:line="276" w:lineRule="auto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УТЛУЕВО</w:t>
      </w:r>
      <w:proofErr w:type="spellEnd"/>
    </w:p>
    <w:p w:rsidR="005F6217" w:rsidRDefault="005F6217" w:rsidP="00344BAF">
      <w:pPr>
        <w:pStyle w:val="a3"/>
        <w:spacing w:line="276" w:lineRule="auto"/>
        <w:jc w:val="center"/>
        <w:rPr>
          <w:rFonts w:ascii="Times New Roman" w:hAnsi="Times New Roman"/>
        </w:rPr>
      </w:pPr>
    </w:p>
    <w:p w:rsidR="005F6217" w:rsidRDefault="005F6217" w:rsidP="005F6217">
      <w:pPr>
        <w:pStyle w:val="a3"/>
        <w:spacing w:line="276" w:lineRule="auto"/>
        <w:jc w:val="center"/>
        <w:rPr>
          <w:rFonts w:ascii="Times New Roman" w:hAnsi="Times New Roman"/>
          <w:b/>
        </w:rPr>
      </w:pPr>
      <w:r w:rsidRPr="002F68DE">
        <w:rPr>
          <w:rFonts w:ascii="Times New Roman" w:hAnsi="Times New Roman"/>
          <w:b/>
        </w:rPr>
        <w:t>АННОТАЦИЯ К РАБОЧЕЙ ПРОГРАММЕ</w:t>
      </w:r>
    </w:p>
    <w:p w:rsidR="005F6217" w:rsidRPr="00F96849" w:rsidRDefault="005F6217" w:rsidP="005F621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96849">
        <w:rPr>
          <w:rFonts w:ascii="Times New Roman" w:eastAsia="Times New Roman" w:hAnsi="Times New Roman"/>
          <w:b/>
          <w:sz w:val="24"/>
          <w:szCs w:val="24"/>
          <w:lang w:eastAsia="ar-SA"/>
        </w:rPr>
        <w:t>Аннотация к рабочей программе</w:t>
      </w:r>
    </w:p>
    <w:p w:rsidR="00721F32" w:rsidRDefault="00721F32" w:rsidP="005F621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proofErr w:type="gramStart"/>
      <w:r w:rsidR="00BE1D46">
        <w:rPr>
          <w:rFonts w:ascii="Times New Roman" w:eastAsia="Times New Roman" w:hAnsi="Times New Roman"/>
          <w:b/>
          <w:sz w:val="24"/>
          <w:szCs w:val="24"/>
          <w:lang w:eastAsia="ar-SA"/>
        </w:rPr>
        <w:t>индивидуального проекта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«Музы Пушкина и их судьбы»</w:t>
      </w:r>
    </w:p>
    <w:p w:rsidR="005F6217" w:rsidRPr="00F96849" w:rsidRDefault="00721F32" w:rsidP="005F621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10 класс</w:t>
      </w:r>
      <w:r w:rsidR="005F6217" w:rsidRPr="00F9684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(ФГОС)</w:t>
      </w:r>
    </w:p>
    <w:tbl>
      <w:tblPr>
        <w:tblW w:w="0" w:type="auto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56"/>
        <w:gridCol w:w="7525"/>
      </w:tblGrid>
      <w:tr w:rsidR="005F6217" w:rsidRPr="00CE0294" w:rsidTr="00FE6891">
        <w:trPr>
          <w:trHeight w:val="283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7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Литература</w:t>
            </w:r>
          </w:p>
        </w:tc>
      </w:tr>
      <w:tr w:rsidR="005F6217" w:rsidRPr="00CE0294" w:rsidTr="00FE6891">
        <w:trPr>
          <w:trHeight w:val="518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7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217" w:rsidRPr="00F96849" w:rsidRDefault="00721F32" w:rsidP="00721F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Среднее </w:t>
            </w:r>
            <w:r w:rsidR="005F6217"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 образование 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10 </w:t>
            </w:r>
            <w:r w:rsidR="005F6217"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класс)</w:t>
            </w:r>
          </w:p>
        </w:tc>
      </w:tr>
      <w:tr w:rsidR="005F6217" w:rsidRPr="00CE0294" w:rsidTr="00FE6891">
        <w:trPr>
          <w:trHeight w:val="3807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Нормативно-методические материалы</w:t>
            </w:r>
          </w:p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6A59" w:rsidRDefault="008D6A59" w:rsidP="00FE6891">
            <w:pPr>
              <w:shd w:val="clear" w:color="auto" w:fill="FFFFFF"/>
              <w:spacing w:after="0" w:line="240" w:lineRule="auto"/>
              <w:ind w:left="284" w:hanging="142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5F6217" w:rsidRPr="00CE0294" w:rsidRDefault="005F6217" w:rsidP="00FE6891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    </w:t>
            </w:r>
            <w:r w:rsidRPr="00CE029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E0294">
              <w:rPr>
                <w:rFonts w:ascii="Times New Roman" w:hAnsi="Times New Roman"/>
                <w:i/>
                <w:sz w:val="24"/>
                <w:szCs w:val="24"/>
              </w:rPr>
              <w:t xml:space="preserve"> Программы и локальные акты ОО</w:t>
            </w:r>
          </w:p>
          <w:p w:rsidR="008D6A59" w:rsidRPr="00BE1D46" w:rsidRDefault="008D6A59" w:rsidP="00977A9E">
            <w:pPr>
              <w:pStyle w:val="a5"/>
              <w:numPr>
                <w:ilvl w:val="0"/>
                <w:numId w:val="1"/>
              </w:numPr>
              <w:suppressAutoHyphens w:val="0"/>
              <w:ind w:left="709" w:hanging="425"/>
              <w:contextualSpacing/>
              <w:jc w:val="both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w w:val="109"/>
                <w:sz w:val="24"/>
              </w:rPr>
              <w:t>Требования федерального государственного образовательного стандарта среднего общего образования</w:t>
            </w:r>
            <w:r w:rsidR="00BE1D46">
              <w:rPr>
                <w:color w:val="000000"/>
                <w:w w:val="109"/>
                <w:sz w:val="24"/>
              </w:rPr>
              <w:t>;</w:t>
            </w:r>
          </w:p>
          <w:p w:rsidR="00BE1D46" w:rsidRPr="00BE1D46" w:rsidRDefault="00BE1D46" w:rsidP="00977A9E">
            <w:pPr>
              <w:pStyle w:val="a5"/>
              <w:numPr>
                <w:ilvl w:val="0"/>
                <w:numId w:val="1"/>
              </w:numPr>
              <w:suppressAutoHyphens w:val="0"/>
              <w:ind w:left="709" w:hanging="425"/>
              <w:contextualSpacing/>
              <w:jc w:val="both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w w:val="109"/>
                <w:sz w:val="24"/>
              </w:rPr>
              <w:t>Программа формирования УУД;</w:t>
            </w:r>
          </w:p>
          <w:p w:rsidR="00BE1D46" w:rsidRPr="00BE1D46" w:rsidRDefault="00BE1D46" w:rsidP="00977A9E">
            <w:pPr>
              <w:pStyle w:val="a5"/>
              <w:numPr>
                <w:ilvl w:val="0"/>
                <w:numId w:val="1"/>
              </w:numPr>
              <w:suppressAutoHyphens w:val="0"/>
              <w:ind w:left="709" w:hanging="425"/>
              <w:contextualSpacing/>
              <w:jc w:val="both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w w:val="109"/>
                <w:sz w:val="24"/>
              </w:rPr>
              <w:t>Основная образовательная программа среднего общего образования;</w:t>
            </w:r>
          </w:p>
          <w:p w:rsidR="00BE1D46" w:rsidRPr="00BE1D46" w:rsidRDefault="00BE1D46" w:rsidP="00977A9E">
            <w:pPr>
              <w:pStyle w:val="a5"/>
              <w:numPr>
                <w:ilvl w:val="0"/>
                <w:numId w:val="1"/>
              </w:numPr>
              <w:suppressAutoHyphens w:val="0"/>
              <w:ind w:left="709" w:hanging="425"/>
              <w:contextualSpacing/>
              <w:jc w:val="both"/>
              <w:rPr>
                <w:color w:val="000000"/>
                <w:sz w:val="24"/>
                <w:lang w:eastAsia="ru-RU"/>
              </w:rPr>
            </w:pPr>
            <w:r w:rsidRPr="00CE0294">
              <w:rPr>
                <w:color w:val="000000"/>
                <w:w w:val="109"/>
                <w:sz w:val="24"/>
              </w:rPr>
              <w:t xml:space="preserve">Основная образовательная программа  </w:t>
            </w:r>
            <w:r>
              <w:rPr>
                <w:color w:val="000000"/>
                <w:w w:val="109"/>
                <w:sz w:val="24"/>
              </w:rPr>
              <w:t xml:space="preserve">МБОУ </w:t>
            </w:r>
            <w:proofErr w:type="spellStart"/>
            <w:r>
              <w:rPr>
                <w:color w:val="000000"/>
                <w:w w:val="109"/>
                <w:sz w:val="24"/>
              </w:rPr>
              <w:t>Кутлуевская</w:t>
            </w:r>
            <w:proofErr w:type="spellEnd"/>
            <w:r>
              <w:rPr>
                <w:color w:val="000000"/>
                <w:w w:val="109"/>
                <w:sz w:val="24"/>
              </w:rPr>
              <w:t xml:space="preserve"> </w:t>
            </w:r>
            <w:r w:rsidRPr="00CE0294">
              <w:rPr>
                <w:color w:val="000000"/>
                <w:w w:val="109"/>
                <w:sz w:val="24"/>
              </w:rPr>
              <w:t xml:space="preserve">   </w:t>
            </w:r>
            <w:r>
              <w:rPr>
                <w:color w:val="000000"/>
                <w:w w:val="109"/>
                <w:sz w:val="24"/>
              </w:rPr>
              <w:t xml:space="preserve">                СОШ на 2020-2021</w:t>
            </w:r>
            <w:r w:rsidRPr="00CE0294">
              <w:rPr>
                <w:color w:val="000000"/>
                <w:w w:val="109"/>
                <w:sz w:val="24"/>
              </w:rPr>
              <w:t>гг</w:t>
            </w:r>
          </w:p>
          <w:p w:rsidR="00BE1D46" w:rsidRPr="008D6A59" w:rsidRDefault="00BE1D46" w:rsidP="00977A9E">
            <w:pPr>
              <w:pStyle w:val="a5"/>
              <w:numPr>
                <w:ilvl w:val="0"/>
                <w:numId w:val="1"/>
              </w:numPr>
              <w:suppressAutoHyphens w:val="0"/>
              <w:ind w:left="709" w:hanging="425"/>
              <w:contextualSpacing/>
              <w:jc w:val="both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w w:val="109"/>
                <w:sz w:val="24"/>
              </w:rPr>
              <w:t xml:space="preserve">Положение об </w:t>
            </w:r>
            <w:proofErr w:type="gramStart"/>
            <w:r>
              <w:rPr>
                <w:color w:val="000000"/>
                <w:w w:val="109"/>
                <w:sz w:val="24"/>
              </w:rPr>
              <w:t>индивидуальном проекте</w:t>
            </w:r>
            <w:proofErr w:type="gramEnd"/>
            <w:r>
              <w:rPr>
                <w:color w:val="000000"/>
                <w:w w:val="109"/>
                <w:sz w:val="24"/>
              </w:rPr>
              <w:t xml:space="preserve"> обучающихся 10-11 классов.</w:t>
            </w:r>
          </w:p>
          <w:p w:rsidR="00BE1D46" w:rsidRPr="00BE1D46" w:rsidRDefault="00BE1D46" w:rsidP="00BE1D46">
            <w:pPr>
              <w:ind w:left="284"/>
              <w:contextualSpacing/>
              <w:jc w:val="both"/>
              <w:rPr>
                <w:color w:val="000000"/>
                <w:sz w:val="24"/>
              </w:rPr>
            </w:pPr>
          </w:p>
          <w:p w:rsidR="005F6217" w:rsidRPr="00CE0294" w:rsidRDefault="005F6217" w:rsidP="00FE6891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6217" w:rsidRPr="00F96849" w:rsidRDefault="005F6217" w:rsidP="00FE68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F6217" w:rsidRPr="00CE0294" w:rsidTr="00FE6891">
        <w:trPr>
          <w:trHeight w:val="5107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Цели и задачи </w:t>
            </w:r>
            <w:r w:rsidR="00BE1D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проекта</w:t>
            </w:r>
          </w:p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217" w:rsidRPr="00F96849" w:rsidRDefault="005F6217" w:rsidP="00FE68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1D46" w:rsidRDefault="00BE1D46" w:rsidP="00FE68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Цель для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5F6217" w:rsidRDefault="00BE1D46" w:rsidP="00FE68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Продемонстрировать свои достижения в самостоятельном освоении в области литературы</w:t>
            </w:r>
            <w:r w:rsidR="005F6217" w:rsidRPr="00F9684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E1D46" w:rsidRDefault="00BE1D46" w:rsidP="00FE68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 для педагогов:</w:t>
            </w:r>
          </w:p>
          <w:p w:rsidR="00BE1D46" w:rsidRPr="00F96849" w:rsidRDefault="00BE1D46" w:rsidP="00FE68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формирования УУД учащихся, развития их творческих способностей и логического мышления.</w:t>
            </w:r>
          </w:p>
          <w:p w:rsidR="005F6217" w:rsidRPr="00D14446" w:rsidRDefault="005F6217" w:rsidP="00FE68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446">
              <w:rPr>
                <w:rFonts w:ascii="Times New Roman" w:eastAsia="Times New Roman" w:hAnsi="Times New Roman"/>
                <w:sz w:val="24"/>
                <w:szCs w:val="24"/>
              </w:rPr>
              <w:t>Задач</w:t>
            </w:r>
            <w:r w:rsidR="00D14446" w:rsidRPr="00D14446">
              <w:rPr>
                <w:rFonts w:ascii="Times New Roman" w:eastAsia="Times New Roman" w:hAnsi="Times New Roman"/>
                <w:sz w:val="24"/>
                <w:szCs w:val="24"/>
              </w:rPr>
              <w:t>ами выполнения проекта являются:</w:t>
            </w:r>
          </w:p>
          <w:p w:rsidR="00D14446" w:rsidRPr="00F96849" w:rsidRDefault="00D14446" w:rsidP="00FE68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F6217" w:rsidRDefault="00D14446" w:rsidP="00977A9E">
            <w:pPr>
              <w:pStyle w:val="a5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Обучение планированию</w:t>
            </w:r>
            <w:r w:rsidR="00316F2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(четко определять цель, описать шаги по ее достижению, концентрироваться на достижении </w:t>
            </w:r>
            <w:proofErr w:type="gramStart"/>
            <w:r>
              <w:rPr>
                <w:sz w:val="24"/>
              </w:rPr>
              <w:t>цели</w:t>
            </w:r>
            <w:proofErr w:type="gramEnd"/>
            <w:r>
              <w:rPr>
                <w:sz w:val="24"/>
              </w:rPr>
              <w:t xml:space="preserve"> на протяжении всей работы)</w:t>
            </w:r>
          </w:p>
          <w:p w:rsidR="00D14446" w:rsidRDefault="00D14446" w:rsidP="00977A9E">
            <w:pPr>
              <w:pStyle w:val="a5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Формирование навыков сбора и обработки информации, материало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>выбор и правильное ее использование)</w:t>
            </w:r>
          </w:p>
          <w:p w:rsidR="00D14446" w:rsidRDefault="00D14446" w:rsidP="00977A9E">
            <w:pPr>
              <w:pStyle w:val="a5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Развивать умение анализировать, развивать </w:t>
            </w:r>
            <w:proofErr w:type="spellStart"/>
            <w:r>
              <w:rPr>
                <w:sz w:val="24"/>
              </w:rPr>
              <w:t>креативность</w:t>
            </w:r>
            <w:proofErr w:type="spellEnd"/>
            <w:r>
              <w:rPr>
                <w:sz w:val="24"/>
              </w:rPr>
              <w:t xml:space="preserve"> и критическое мышление.</w:t>
            </w:r>
          </w:p>
          <w:p w:rsidR="00D14446" w:rsidRDefault="00D14446" w:rsidP="00977A9E">
            <w:pPr>
              <w:pStyle w:val="a5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Формировать и развивать навыки публичного выступления, </w:t>
            </w:r>
          </w:p>
          <w:p w:rsidR="00D14446" w:rsidRDefault="00D14446" w:rsidP="00977A9E">
            <w:pPr>
              <w:pStyle w:val="a5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Формировать позитивное отношение к деятельности.</w:t>
            </w:r>
          </w:p>
          <w:p w:rsidR="00D14446" w:rsidRDefault="00D14446" w:rsidP="00977A9E">
            <w:pPr>
              <w:pStyle w:val="a5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Создание альбома </w:t>
            </w:r>
            <w:r w:rsidR="00056A1F">
              <w:rPr>
                <w:sz w:val="24"/>
              </w:rPr>
              <w:t>«Музы Пушкина и их судьбы»</w:t>
            </w:r>
          </w:p>
          <w:p w:rsidR="00EF68F2" w:rsidRPr="00D14446" w:rsidRDefault="00EF68F2" w:rsidP="00316F2D">
            <w:pPr>
              <w:pStyle w:val="a5"/>
              <w:ind w:firstLine="0"/>
              <w:rPr>
                <w:sz w:val="24"/>
              </w:rPr>
            </w:pPr>
          </w:p>
        </w:tc>
      </w:tr>
      <w:tr w:rsidR="005F6217" w:rsidRPr="00CE0294" w:rsidTr="00EF68F2">
        <w:trPr>
          <w:trHeight w:val="2819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F6217" w:rsidRPr="00F96849" w:rsidRDefault="005F6217" w:rsidP="00056A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часов, отводимых на </w:t>
            </w:r>
            <w:r w:rsidR="00056A1F">
              <w:rPr>
                <w:rFonts w:ascii="Times New Roman" w:eastAsia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7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pPr w:leftFromText="180" w:rightFromText="180" w:vertAnchor="text" w:horzAnchor="page" w:tblpX="422" w:tblpY="24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980"/>
              <w:gridCol w:w="3821"/>
            </w:tblGrid>
            <w:tr w:rsidR="005F6217" w:rsidTr="00FE6891">
              <w:trPr>
                <w:trHeight w:val="645"/>
              </w:trPr>
              <w:tc>
                <w:tcPr>
                  <w:tcW w:w="1980" w:type="dxa"/>
                </w:tcPr>
                <w:p w:rsidR="005F6217" w:rsidRPr="00AC17CD" w:rsidRDefault="005F6217" w:rsidP="00FE68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AC17C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Классы</w:t>
                  </w:r>
                </w:p>
              </w:tc>
              <w:tc>
                <w:tcPr>
                  <w:tcW w:w="3821" w:type="dxa"/>
                </w:tcPr>
                <w:p w:rsidR="005F6217" w:rsidRPr="00AC17CD" w:rsidRDefault="005F6217" w:rsidP="00FE68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AC17C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5F6217" w:rsidTr="00FE6891">
              <w:trPr>
                <w:trHeight w:val="640"/>
              </w:trPr>
              <w:tc>
                <w:tcPr>
                  <w:tcW w:w="1980" w:type="dxa"/>
                </w:tcPr>
                <w:p w:rsidR="005F6217" w:rsidRPr="00AC17CD" w:rsidRDefault="00056A1F" w:rsidP="00FE68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</w:t>
                  </w:r>
                  <w:r w:rsidR="005F6217" w:rsidRPr="00AC17C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класс</w:t>
                  </w:r>
                </w:p>
              </w:tc>
              <w:tc>
                <w:tcPr>
                  <w:tcW w:w="3821" w:type="dxa"/>
                </w:tcPr>
                <w:p w:rsidR="005F6217" w:rsidRPr="00AC17CD" w:rsidRDefault="00056A1F" w:rsidP="00FE68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34</w:t>
                  </w:r>
                  <w:r w:rsidR="005F6217" w:rsidRPr="00AC17C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</w:t>
                  </w:r>
                </w:p>
              </w:tc>
            </w:tr>
            <w:tr w:rsidR="005F6217" w:rsidTr="00FE6891">
              <w:trPr>
                <w:trHeight w:val="640"/>
              </w:trPr>
              <w:tc>
                <w:tcPr>
                  <w:tcW w:w="1980" w:type="dxa"/>
                </w:tcPr>
                <w:p w:rsidR="005F6217" w:rsidRPr="00AC17CD" w:rsidRDefault="005F6217" w:rsidP="00FE68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AC17C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821" w:type="dxa"/>
                </w:tcPr>
                <w:p w:rsidR="005F6217" w:rsidRPr="00AC17CD" w:rsidRDefault="00056A1F" w:rsidP="00FE68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34 </w:t>
                  </w:r>
                  <w:r w:rsidR="005F6217" w:rsidRPr="00AC17CD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</w:t>
                  </w:r>
                </w:p>
              </w:tc>
            </w:tr>
          </w:tbl>
          <w:p w:rsidR="005F6217" w:rsidRDefault="005F6217" w:rsidP="00FE68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F6217" w:rsidRPr="00F96849" w:rsidRDefault="005F6217" w:rsidP="00FE68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F6217" w:rsidRPr="00CE0294" w:rsidTr="00FE6891">
        <w:trPr>
          <w:trHeight w:val="660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Адресная  направленность</w:t>
            </w:r>
          </w:p>
        </w:tc>
        <w:tc>
          <w:tcPr>
            <w:tcW w:w="75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6217" w:rsidRPr="00F96849" w:rsidRDefault="00966461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  <w:r w:rsidR="005F6217"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класс</w:t>
            </w:r>
          </w:p>
        </w:tc>
      </w:tr>
      <w:tr w:rsidR="005F6217" w:rsidRPr="00CE0294" w:rsidTr="00FE6891">
        <w:trPr>
          <w:trHeight w:val="2250"/>
        </w:trPr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Место учебного предмета в учебном плане</w:t>
            </w:r>
          </w:p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66461" w:rsidRDefault="00966461" w:rsidP="00FE6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Углубленный</w:t>
            </w:r>
          </w:p>
          <w:p w:rsidR="00966461" w:rsidRDefault="00966461" w:rsidP="00FE6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10 класс-34 ч </w:t>
            </w:r>
            <w:r w:rsidR="00CD1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час в неделю)</w:t>
            </w:r>
          </w:p>
          <w:p w:rsidR="005F6217" w:rsidRPr="00F96849" w:rsidRDefault="00966461" w:rsidP="00FE6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68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6217" w:rsidRPr="00F96849">
              <w:rPr>
                <w:rFonts w:ascii="Times New Roman" w:hAnsi="Times New Roman"/>
                <w:sz w:val="24"/>
                <w:szCs w:val="24"/>
              </w:rPr>
              <w:t>(на основании учебного плана –</w:t>
            </w:r>
            <w:r w:rsidR="005F6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6217" w:rsidRPr="00F96849">
              <w:rPr>
                <w:rFonts w:ascii="Times New Roman" w:hAnsi="Times New Roman"/>
                <w:sz w:val="24"/>
                <w:szCs w:val="24"/>
              </w:rPr>
              <w:t>графика МБОУ</w:t>
            </w:r>
            <w:r w:rsidR="005F6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F6217">
              <w:rPr>
                <w:rFonts w:ascii="Times New Roman" w:hAnsi="Times New Roman"/>
                <w:sz w:val="24"/>
                <w:szCs w:val="24"/>
              </w:rPr>
              <w:t>Кутлуевской</w:t>
            </w:r>
            <w:proofErr w:type="spellEnd"/>
            <w:r w:rsidR="005F6217">
              <w:rPr>
                <w:rFonts w:ascii="Times New Roman" w:hAnsi="Times New Roman"/>
                <w:sz w:val="24"/>
                <w:szCs w:val="24"/>
              </w:rPr>
              <w:t xml:space="preserve"> СОШ </w:t>
            </w:r>
            <w:r w:rsidR="005F6217" w:rsidRPr="00F96849">
              <w:rPr>
                <w:rFonts w:ascii="Times New Roman" w:hAnsi="Times New Roman"/>
                <w:sz w:val="24"/>
                <w:szCs w:val="24"/>
              </w:rPr>
              <w:t xml:space="preserve"> на  срок реализации учебного процесса  отведено 34 недели.)</w:t>
            </w:r>
          </w:p>
        </w:tc>
      </w:tr>
      <w:tr w:rsidR="00B6046F" w:rsidRPr="00CE0294" w:rsidTr="00B6046F">
        <w:trPr>
          <w:trHeight w:val="713"/>
        </w:trPr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046F" w:rsidRPr="00F96849" w:rsidRDefault="00B6046F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Тип проекта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046F" w:rsidRDefault="00B6046F" w:rsidP="00FE6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творческий</w:t>
            </w:r>
          </w:p>
        </w:tc>
      </w:tr>
      <w:tr w:rsidR="00B6046F" w:rsidRPr="00CE0294" w:rsidTr="00B6046F">
        <w:trPr>
          <w:trHeight w:val="1134"/>
        </w:trPr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046F" w:rsidRDefault="00B6046F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представления результато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продукт деятельности)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046F" w:rsidRDefault="00C64838" w:rsidP="00FE6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Презентация, </w:t>
            </w:r>
            <w:r w:rsidR="00B604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альбом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5F6217" w:rsidRPr="00CE0294" w:rsidTr="00FE6891">
        <w:trPr>
          <w:trHeight w:val="1022"/>
        </w:trPr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Формы обучения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6217" w:rsidRPr="00CE0294" w:rsidRDefault="005F6217" w:rsidP="00FE68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294">
              <w:rPr>
                <w:rFonts w:ascii="Times New Roman" w:hAnsi="Times New Roman"/>
                <w:sz w:val="24"/>
                <w:szCs w:val="24"/>
              </w:rPr>
              <w:t>-классно-урочная (дневная)</w:t>
            </w:r>
          </w:p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дистанционная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E0294">
              <w:rPr>
                <w:rFonts w:ascii="Times New Roman" w:hAnsi="Times New Roman"/>
                <w:sz w:val="24"/>
                <w:szCs w:val="24"/>
              </w:rPr>
              <w:t>в случае активированных дней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0294">
              <w:rPr>
                <w:rFonts w:ascii="Times New Roman" w:hAnsi="Times New Roman"/>
                <w:sz w:val="24"/>
                <w:szCs w:val="24"/>
              </w:rPr>
              <w:t>- через сайт школы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F6217" w:rsidRPr="00CE0294" w:rsidTr="00FE6891">
        <w:trPr>
          <w:trHeight w:val="219"/>
        </w:trPr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6217" w:rsidRPr="00F96849" w:rsidRDefault="005F6217" w:rsidP="00FE68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Периодичность</w:t>
            </w:r>
            <w:proofErr w:type="gramStart"/>
            <w:r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формы текущего  контроля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55B12" w:rsidRDefault="005F6217" w:rsidP="00055B12">
            <w:pPr>
              <w:tabs>
                <w:tab w:val="left" w:pos="25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8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Тематический контроль. </w:t>
            </w:r>
            <w:r w:rsidR="00316F2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Промежуточный</w:t>
            </w:r>
            <w:r w:rsidRPr="00F96849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:</w:t>
            </w:r>
            <w:r w:rsidRPr="00CE0294">
              <w:rPr>
                <w:rFonts w:ascii="Times New Roman" w:hAnsi="Times New Roman"/>
                <w:sz w:val="24"/>
                <w:szCs w:val="24"/>
              </w:rPr>
              <w:t xml:space="preserve"> монологический устный ответ, анализ</w:t>
            </w:r>
            <w:r w:rsidR="00055B12">
              <w:rPr>
                <w:rFonts w:ascii="Times New Roman" w:hAnsi="Times New Roman"/>
                <w:sz w:val="24"/>
                <w:szCs w:val="24"/>
              </w:rPr>
              <w:t xml:space="preserve"> собранного материала,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0294">
              <w:rPr>
                <w:rFonts w:ascii="Times New Roman" w:hAnsi="Times New Roman"/>
                <w:sz w:val="24"/>
                <w:szCs w:val="24"/>
              </w:rPr>
              <w:t>сообщение</w:t>
            </w:r>
            <w:r w:rsidRPr="00F96849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CE0294">
              <w:rPr>
                <w:rFonts w:ascii="Times New Roman" w:hAnsi="Times New Roman"/>
                <w:sz w:val="24"/>
                <w:szCs w:val="24"/>
              </w:rPr>
              <w:t xml:space="preserve"> составлени</w:t>
            </w:r>
            <w:r w:rsidR="00055B12">
              <w:rPr>
                <w:rFonts w:ascii="Times New Roman" w:hAnsi="Times New Roman"/>
                <w:sz w:val="24"/>
                <w:szCs w:val="24"/>
              </w:rPr>
              <w:t>е плана.</w:t>
            </w:r>
          </w:p>
          <w:p w:rsidR="005F6217" w:rsidRPr="00F96849" w:rsidRDefault="005F6217" w:rsidP="00055B12">
            <w:pPr>
              <w:tabs>
                <w:tab w:val="left" w:pos="256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0294">
              <w:rPr>
                <w:rFonts w:ascii="Times New Roman" w:hAnsi="Times New Roman"/>
                <w:i/>
                <w:sz w:val="24"/>
                <w:szCs w:val="24"/>
              </w:rPr>
              <w:t>итоговый</w:t>
            </w:r>
            <w:r w:rsidRPr="00CE0294">
              <w:rPr>
                <w:rFonts w:ascii="Times New Roman" w:hAnsi="Times New Roman"/>
                <w:sz w:val="24"/>
                <w:szCs w:val="24"/>
              </w:rPr>
              <w:t xml:space="preserve"> (за полугодие): творческий зачет, защита проектов.</w:t>
            </w:r>
          </w:p>
        </w:tc>
      </w:tr>
    </w:tbl>
    <w:p w:rsidR="005F6217" w:rsidRPr="00F96849" w:rsidRDefault="005F6217" w:rsidP="005F62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F6217" w:rsidRPr="00F96849" w:rsidRDefault="005F6217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F6217" w:rsidRDefault="005F6217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5F621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68F2" w:rsidRDefault="00EF68F2" w:rsidP="00EF68F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ПЛАНИРУЕМЫЕ РЕЗУЛЬТАТЫ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ИНДИВИДУАЛЬНОГО ПРОЕКТА</w:t>
      </w:r>
      <w:proofErr w:type="gramEnd"/>
    </w:p>
    <w:p w:rsidR="00EF68F2" w:rsidRPr="00B36082" w:rsidRDefault="00EF68F2" w:rsidP="00EF68F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B36082">
        <w:rPr>
          <w:rFonts w:ascii="Times New Roman" w:eastAsia="Times New Roman" w:hAnsi="Times New Roman"/>
          <w:b/>
          <w:sz w:val="24"/>
          <w:szCs w:val="24"/>
        </w:rPr>
        <w:t>Личностные результаты</w:t>
      </w:r>
    </w:p>
    <w:p w:rsidR="00EF68F2" w:rsidRDefault="00EF68F2" w:rsidP="00EF68F2">
      <w:pPr>
        <w:spacing w:after="0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1. Российская гражданская идентичность. Осознание этнической принадлежности, знание языка, культуры своего народа. </w:t>
      </w:r>
    </w:p>
    <w:p w:rsidR="00EF68F2" w:rsidRDefault="00EF68F2" w:rsidP="00EF68F2">
      <w:pPr>
        <w:spacing w:after="0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EF68F2" w:rsidRDefault="00EF68F2" w:rsidP="00EF68F2">
      <w:pPr>
        <w:spacing w:after="0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самосовершенствованию) </w:t>
      </w:r>
    </w:p>
    <w:p w:rsidR="00EF68F2" w:rsidRDefault="00EF68F2" w:rsidP="00EF68F2">
      <w:pPr>
        <w:spacing w:after="0" w:line="240" w:lineRule="auto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4. </w:t>
      </w:r>
      <w:proofErr w:type="spellStart"/>
      <w:r>
        <w:rPr>
          <w:rStyle w:val="dash041e005f0431005f044b005f0447005f043d005f044b005f0439005f005fchar1char1"/>
        </w:rPr>
        <w:t>Сформированность</w:t>
      </w:r>
      <w:proofErr w:type="spellEnd"/>
      <w:r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B607D" w:rsidRPr="00E61CAE" w:rsidRDefault="00AB607D" w:rsidP="00AB607D">
      <w:pPr>
        <w:pStyle w:val="2"/>
        <w:keepNext w:val="0"/>
        <w:keepLines w:val="0"/>
        <w:numPr>
          <w:ilvl w:val="1"/>
          <w:numId w:val="0"/>
        </w:numPr>
        <w:tabs>
          <w:tab w:val="num" w:pos="0"/>
        </w:tabs>
        <w:suppressAutoHyphens/>
        <w:spacing w:before="0"/>
        <w:ind w:firstLine="709"/>
        <w:jc w:val="both"/>
        <w:rPr>
          <w:color w:val="auto"/>
          <w:sz w:val="24"/>
          <w:szCs w:val="24"/>
        </w:rPr>
      </w:pPr>
      <w:proofErr w:type="spellStart"/>
      <w:r w:rsidRPr="00E61CAE">
        <w:rPr>
          <w:color w:val="auto"/>
          <w:sz w:val="24"/>
          <w:szCs w:val="24"/>
          <w:u w:val="single"/>
        </w:rPr>
        <w:t>Метапредметные</w:t>
      </w:r>
      <w:proofErr w:type="spellEnd"/>
      <w:r w:rsidRPr="00E61CAE">
        <w:rPr>
          <w:color w:val="auto"/>
          <w:sz w:val="24"/>
          <w:szCs w:val="24"/>
          <w:u w:val="single"/>
        </w:rPr>
        <w:t xml:space="preserve"> результаты</w:t>
      </w:r>
      <w:r w:rsidRPr="00E61CAE">
        <w:rPr>
          <w:color w:val="auto"/>
          <w:sz w:val="24"/>
          <w:szCs w:val="24"/>
        </w:rPr>
        <w:t>:</w:t>
      </w:r>
    </w:p>
    <w:p w:rsidR="00AB607D" w:rsidRDefault="00AB607D" w:rsidP="00AB60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работать с текстами, преобразовывать и интерпретировать содержащуюся в них информацию, в том числе:</w:t>
      </w:r>
    </w:p>
    <w:p w:rsidR="00AB607D" w:rsidRDefault="00AB607D" w:rsidP="00AB60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AB607D" w:rsidRDefault="00AB607D" w:rsidP="00AB60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презентаций);</w:t>
      </w:r>
    </w:p>
    <w:p w:rsidR="00B36082" w:rsidRDefault="00B36082" w:rsidP="00B36082">
      <w:pPr>
        <w:autoSpaceDE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П</w:t>
      </w:r>
      <w:r>
        <w:rPr>
          <w:rFonts w:ascii="Times New Roman" w:eastAsia="MS Mincho" w:hAnsi="Times New Roman" w:cs="Times New Roman"/>
          <w:b/>
          <w:sz w:val="24"/>
          <w:szCs w:val="24"/>
          <w:u w:val="single"/>
        </w:rPr>
        <w:t>редметные результаты</w:t>
      </w:r>
      <w:r>
        <w:rPr>
          <w:rFonts w:ascii="Times New Roman" w:eastAsia="MS Mincho" w:hAnsi="Times New Roman" w:cs="Times New Roman"/>
          <w:sz w:val="24"/>
          <w:szCs w:val="24"/>
          <w:u w:val="single"/>
        </w:rPr>
        <w:t>:</w:t>
      </w:r>
    </w:p>
    <w:p w:rsidR="00B36082" w:rsidRDefault="00B36082" w:rsidP="00977A9E">
      <w:pPr>
        <w:numPr>
          <w:ilvl w:val="0"/>
          <w:numId w:val="5"/>
        </w:numPr>
        <w:tabs>
          <w:tab w:val="left" w:pos="993"/>
        </w:tabs>
        <w:suppressAutoHyphens/>
        <w:spacing w:after="0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значимости изучения литературы для своего дальнейшего развития</w:t>
      </w:r>
      <w:proofErr w:type="gramStart"/>
      <w:r>
        <w:rPr>
          <w:rFonts w:ascii="Times New Roman" w:hAnsi="Times New Roman" w:cs="Times New Roman"/>
          <w:sz w:val="24"/>
          <w:szCs w:val="24"/>
        </w:rPr>
        <w:t>;;</w:t>
      </w:r>
      <w:proofErr w:type="gramEnd"/>
    </w:p>
    <w:p w:rsidR="00B36082" w:rsidRDefault="00B36082" w:rsidP="00977A9E">
      <w:pPr>
        <w:numPr>
          <w:ilvl w:val="0"/>
          <w:numId w:val="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</w:t>
      </w:r>
      <w:r>
        <w:rPr>
          <w:sz w:val="24"/>
          <w:szCs w:val="24"/>
        </w:rPr>
        <w:t>;</w:t>
      </w:r>
    </w:p>
    <w:p w:rsidR="00B36082" w:rsidRPr="00B36082" w:rsidRDefault="00B36082" w:rsidP="00977A9E">
      <w:pPr>
        <w:numPr>
          <w:ilvl w:val="0"/>
          <w:numId w:val="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36082">
        <w:rPr>
          <w:rFonts w:ascii="Times New Roman" w:hAnsi="Times New Roman" w:cs="Times New Roman"/>
          <w:sz w:val="24"/>
          <w:szCs w:val="24"/>
        </w:rPr>
        <w:t xml:space="preserve">развитие способности понимать литературные статьи, </w:t>
      </w:r>
    </w:p>
    <w:p w:rsidR="00B36082" w:rsidRPr="00B36082" w:rsidRDefault="00B36082" w:rsidP="00977A9E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spacing w:after="0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36082">
        <w:rPr>
          <w:rFonts w:ascii="Times New Roman" w:eastAsia="MS Mincho" w:hAnsi="Times New Roman" w:cs="Times New Roman"/>
          <w:sz w:val="24"/>
          <w:szCs w:val="24"/>
        </w:rPr>
        <w:t>представлять развернутый устный или письменный ответ на поставленные вопросы</w:t>
      </w:r>
      <w:proofErr w:type="gramStart"/>
      <w:r w:rsidRPr="00B36082">
        <w:rPr>
          <w:rFonts w:ascii="Times New Roman" w:eastAsia="MS Mincho" w:hAnsi="Times New Roman" w:cs="Times New Roman"/>
          <w:sz w:val="24"/>
          <w:szCs w:val="24"/>
        </w:rPr>
        <w:t xml:space="preserve"> ;</w:t>
      </w:r>
      <w:proofErr w:type="gramEnd"/>
      <w:r w:rsidRPr="00B36082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B36082" w:rsidRPr="00B36082" w:rsidRDefault="00B36082" w:rsidP="00977A9E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spacing w:after="0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36082">
        <w:rPr>
          <w:rFonts w:ascii="Times New Roman" w:eastAsia="MS Mincho" w:hAnsi="Times New Roman" w:cs="Times New Roman"/>
          <w:sz w:val="24"/>
          <w:szCs w:val="24"/>
        </w:rPr>
        <w:t>собирать материал и обрабатывать информацию, необходимую для составления плана, создания проекта на заранее объявленную или самостоятельно/под руководством учителя выбранную литерату</w:t>
      </w:r>
      <w:r>
        <w:rPr>
          <w:rFonts w:ascii="Times New Roman" w:eastAsia="MS Mincho" w:hAnsi="Times New Roman" w:cs="Times New Roman"/>
          <w:sz w:val="24"/>
          <w:szCs w:val="24"/>
        </w:rPr>
        <w:t>рную или публицистическую тему;</w:t>
      </w:r>
    </w:p>
    <w:p w:rsidR="00B36082" w:rsidRPr="00B36082" w:rsidRDefault="00B36082" w:rsidP="00977A9E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spacing w:after="0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36082">
        <w:rPr>
          <w:rFonts w:ascii="Times New Roman" w:eastAsia="MS Mincho" w:hAnsi="Times New Roman" w:cs="Times New Roman"/>
          <w:sz w:val="24"/>
          <w:szCs w:val="24"/>
        </w:rPr>
        <w:t>выражать личное отношение к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творчеству писателя</w:t>
      </w:r>
      <w:r w:rsidRPr="00B36082">
        <w:rPr>
          <w:rFonts w:ascii="Times New Roman" w:eastAsia="MS Mincho" w:hAnsi="Times New Roman" w:cs="Times New Roman"/>
          <w:sz w:val="24"/>
          <w:szCs w:val="24"/>
        </w:rPr>
        <w:t>, аргументировать свою точку зрения;</w:t>
      </w:r>
    </w:p>
    <w:p w:rsidR="00B36082" w:rsidRPr="00522CA4" w:rsidRDefault="00B36082" w:rsidP="00977A9E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MS Mincho" w:hAnsi="Times New Roman" w:cs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</w:t>
      </w:r>
      <w:r w:rsidR="00522CA4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B36082" w:rsidRDefault="00B36082" w:rsidP="00AB60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2CA4" w:rsidRDefault="00522CA4" w:rsidP="00522C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522CA4" w:rsidRDefault="00522CA4" w:rsidP="00977A9E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обучения, ставить и формулировать новые задачи в познавательной деятельности, развивать мотивы и интересы своей познавательной деятельности. </w:t>
      </w:r>
    </w:p>
    <w:p w:rsidR="00522CA4" w:rsidRDefault="00522CA4" w:rsidP="00977A9E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познавательных задач. </w:t>
      </w:r>
    </w:p>
    <w:p w:rsidR="00522CA4" w:rsidRDefault="00522CA4" w:rsidP="00977A9E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522CA4" w:rsidRDefault="00522CA4" w:rsidP="00977A9E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522CA4" w:rsidRDefault="00522CA4" w:rsidP="00977A9E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учебной и познавательной. </w:t>
      </w:r>
    </w:p>
    <w:p w:rsidR="00522CA4" w:rsidRDefault="00522CA4" w:rsidP="00522CA4">
      <w:pPr>
        <w:widowControl w:val="0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522CA4" w:rsidRDefault="00522CA4" w:rsidP="00522CA4">
      <w:pPr>
        <w:widowControl w:val="0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811479" w:rsidRDefault="00522CA4" w:rsidP="00522CA4">
      <w:pPr>
        <w:widowControl w:val="0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Умение создавать, применять и преобразовывать знаки и символы, модели и схемы для решения учебных и познавательных задач.</w:t>
      </w:r>
    </w:p>
    <w:p w:rsidR="00522CA4" w:rsidRPr="00811479" w:rsidRDefault="00522CA4" w:rsidP="00811479">
      <w:pPr>
        <w:widowControl w:val="0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Смысловое чтение. </w:t>
      </w:r>
    </w:p>
    <w:p w:rsidR="00522CA4" w:rsidRDefault="00522CA4" w:rsidP="00522CA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522CA4" w:rsidRDefault="00522CA4" w:rsidP="00522CA4">
      <w:pPr>
        <w:widowControl w:val="0"/>
        <w:tabs>
          <w:tab w:val="left" w:pos="426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Умение организовывать учебное сотрудничество и совместную деятельность с учителем; работать индивидуально</w:t>
      </w:r>
      <w:r w:rsidR="00811479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формулировать, аргументировать и отстаивать свое мнение. </w:t>
      </w:r>
    </w:p>
    <w:p w:rsidR="00522CA4" w:rsidRDefault="00522CA4" w:rsidP="00522CA4">
      <w:pPr>
        <w:widowControl w:val="0"/>
        <w:tabs>
          <w:tab w:val="left" w:pos="426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</w:t>
      </w:r>
      <w:r w:rsidR="00811479">
        <w:rPr>
          <w:rFonts w:ascii="Times New Roman" w:hAnsi="Times New Roman" w:cs="Times New Roman"/>
          <w:sz w:val="24"/>
          <w:szCs w:val="24"/>
        </w:rPr>
        <w:t>й деятельности; владение устной речью;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2CA4" w:rsidRDefault="00522CA4" w:rsidP="00522CA4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MS Mincho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11479">
        <w:rPr>
          <w:rFonts w:ascii="Times New Roman" w:hAnsi="Times New Roman" w:cs="Times New Roman"/>
          <w:sz w:val="24"/>
          <w:szCs w:val="24"/>
        </w:rPr>
        <w:t xml:space="preserve">Умение ясно изложить и   оформить выполненную работу, представить ее результаты, аргументировано ответить на вопросы.                </w:t>
      </w:r>
    </w:p>
    <w:p w:rsidR="005F6217" w:rsidRDefault="005F6217" w:rsidP="00522CA4">
      <w:pPr>
        <w:pStyle w:val="a3"/>
        <w:spacing w:line="276" w:lineRule="auto"/>
        <w:rPr>
          <w:rFonts w:ascii="Times New Roman" w:hAnsi="Times New Roman"/>
        </w:rPr>
      </w:pPr>
    </w:p>
    <w:p w:rsidR="00000000" w:rsidRDefault="000C7E1F" w:rsidP="000C7E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E1F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</w:p>
    <w:p w:rsidR="002D2E5F" w:rsidRDefault="002D2E5F" w:rsidP="000C7E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2A49" w:rsidRPr="00DE563C" w:rsidRDefault="00E571FF" w:rsidP="001E2A49">
      <w:pPr>
        <w:rPr>
          <w:rFonts w:ascii="Times New Roman" w:hAnsi="Times New Roman" w:cs="Times New Roman"/>
          <w:b/>
          <w:sz w:val="24"/>
          <w:szCs w:val="24"/>
        </w:rPr>
      </w:pPr>
      <w:r w:rsidRPr="00DE563C">
        <w:rPr>
          <w:rFonts w:ascii="Times New Roman" w:hAnsi="Times New Roman" w:cs="Times New Roman"/>
          <w:b/>
          <w:sz w:val="24"/>
          <w:szCs w:val="24"/>
        </w:rPr>
        <w:t>1.</w:t>
      </w:r>
      <w:r w:rsidR="001E2A49" w:rsidRPr="00DE563C">
        <w:rPr>
          <w:rFonts w:ascii="Times New Roman" w:hAnsi="Times New Roman" w:cs="Times New Roman"/>
          <w:b/>
          <w:sz w:val="24"/>
          <w:szCs w:val="24"/>
        </w:rPr>
        <w:t>Введение.</w:t>
      </w:r>
    </w:p>
    <w:p w:rsidR="006F739B" w:rsidRPr="00DE563C" w:rsidRDefault="00E571FF" w:rsidP="001E2A49">
      <w:pPr>
        <w:rPr>
          <w:rFonts w:ascii="Times New Roman" w:hAnsi="Times New Roman" w:cs="Times New Roman"/>
          <w:b/>
          <w:sz w:val="24"/>
          <w:szCs w:val="24"/>
        </w:rPr>
      </w:pPr>
      <w:r w:rsidRPr="00DE563C">
        <w:rPr>
          <w:rFonts w:ascii="Times New Roman" w:hAnsi="Times New Roman" w:cs="Times New Roman"/>
          <w:b/>
          <w:sz w:val="24"/>
          <w:szCs w:val="24"/>
        </w:rPr>
        <w:t>2.</w:t>
      </w:r>
      <w:r w:rsidR="002D2E5F" w:rsidRPr="00DE563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6F739B" w:rsidRPr="00DE563C">
        <w:rPr>
          <w:rFonts w:ascii="Times New Roman" w:hAnsi="Times New Roman" w:cs="Times New Roman"/>
          <w:b/>
          <w:sz w:val="24"/>
          <w:szCs w:val="24"/>
        </w:rPr>
        <w:t>Донжуанский список</w:t>
      </w:r>
      <w:r w:rsidRPr="00DE563C">
        <w:rPr>
          <w:rFonts w:ascii="Times New Roman" w:hAnsi="Times New Roman" w:cs="Times New Roman"/>
          <w:b/>
          <w:sz w:val="24"/>
          <w:szCs w:val="24"/>
        </w:rPr>
        <w:t>» поэта</w:t>
      </w:r>
      <w:r w:rsidR="005F3320" w:rsidRPr="00DE563C">
        <w:rPr>
          <w:rFonts w:ascii="Times New Roman" w:hAnsi="Times New Roman" w:cs="Times New Roman"/>
          <w:b/>
          <w:sz w:val="24"/>
          <w:szCs w:val="24"/>
        </w:rPr>
        <w:t>.</w:t>
      </w:r>
    </w:p>
    <w:p w:rsidR="00B90F5A" w:rsidRPr="00B90F5A" w:rsidRDefault="00B90F5A" w:rsidP="00977A9E">
      <w:pPr>
        <w:numPr>
          <w:ilvl w:val="0"/>
          <w:numId w:val="7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«Наталья I»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 — вероятно, актриса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царскосельского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 театра (</w:t>
      </w:r>
      <w:hyperlink r:id="rId6" w:tooltip="s:К Наталье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«К Наталье»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7" w:tooltip="s:К молодой актрисе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«Посланье к молодой актрисе»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) или гр. </w:t>
      </w:r>
      <w:hyperlink r:id="rId8" w:tooltip="Строганова, Наталия Викторо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Наталья Викторовна Кочубей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(1800—1855), которой посвящены стихотворения «</w:t>
      </w:r>
      <w:hyperlink r:id="rId9" w:tooltip="s:Элегия (Воспоминаньем упоенный — 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Воспоминаньем упоенный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» и «</w:t>
      </w:r>
      <w:hyperlink r:id="rId10" w:tooltip="s:Чугун кагульский, ты священ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Чугун </w:t>
        </w:r>
        <w:proofErr w:type="spellStart"/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кагульский</w:t>
        </w:r>
        <w:proofErr w:type="spellEnd"/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, ты священ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B90F5A" w:rsidRPr="00B90F5A" w:rsidRDefault="00B90F5A" w:rsidP="00977A9E">
      <w:pPr>
        <w:numPr>
          <w:ilvl w:val="0"/>
          <w:numId w:val="8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«Катерина I»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</w:t>
      </w:r>
      <w:hyperlink r:id="rId11" w:tooltip="Бакунина, Екатерина Павло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Екатерина Павловна Бакунина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(1795—1869) — сестра лицейского товарища Пушкина, предмет его безответной любви, фрейлина, художница. Адресат стихотворений: «</w:t>
      </w:r>
      <w:hyperlink r:id="rId12" w:tooltip="s:К живописцу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К живописцу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», </w:t>
      </w:r>
      <w:hyperlink r:id="rId13" w:tooltip="s:Итак я счастлив был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«Итак я счастлив был»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14" w:tooltip="s:Слеза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«Слеза»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15" w:tooltip="s:Окно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«Окно»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 «</w:t>
      </w:r>
      <w:hyperlink r:id="rId16" w:tooltip="s:Осеннее утро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Осеннее утро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»,</w:t>
      </w:r>
      <w:hyperlink r:id="rId17" w:tooltip="s:Разлука (Когда пробил последний счастью час — 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«Разлука»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 «</w:t>
      </w:r>
      <w:hyperlink r:id="rId18" w:tooltip="s:Бакуниной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Бакуниной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» и др. В 1834 году Е. Бакунина выходит замуж за А. А. Полторацкого</w:t>
      </w:r>
      <w:hyperlink r:id="rId19" w:anchor="cite_note-4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</w:rPr>
          <w:t>[4]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0F5A" w:rsidRPr="00B90F5A" w:rsidRDefault="00B90F5A" w:rsidP="00977A9E">
      <w:pPr>
        <w:numPr>
          <w:ilvl w:val="0"/>
          <w:numId w:val="9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«Катерина II»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 вероятно, </w:t>
      </w:r>
      <w:hyperlink r:id="rId20" w:tooltip="Екатерина Андреевна Карамзи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Екатерина Андреевна Карамзина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 урождённая Колыванова (1780—1851) — жена историографа </w:t>
      </w:r>
      <w:hyperlink r:id="rId21" w:tooltip="Карамзин, Николай Михайлович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Карамзина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 сестра </w:t>
      </w:r>
      <w:hyperlink r:id="rId22" w:tooltip="Вяземский, Пётр Андреевич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П. А. Вяземского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. Известно, что Пушкин вздумал за ней «приволокнуться» в 1819 году и был поднят супругами на смех, после чего Екатерина Андреевна осталась другом поэта.</w:t>
      </w:r>
    </w:p>
    <w:p w:rsidR="00B90F5A" w:rsidRPr="00B90F5A" w:rsidRDefault="00B90F5A" w:rsidP="00977A9E">
      <w:pPr>
        <w:numPr>
          <w:ilvl w:val="0"/>
          <w:numId w:val="10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«NN»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</w:t>
      </w:r>
      <w:hyperlink r:id="rId23" w:tooltip="Утаённая любовь Пушкина (страница отсутствует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Утаённая любовь Пушкина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— предположительно, глубокое чувство, испытанное поэтом на юге. С ним обычно связывают поэму «</w:t>
      </w:r>
      <w:hyperlink r:id="rId24" w:tooltip="Бахчисарайский фонтан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Бахчисарайский фонтан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» и ряд стихотворений. По одной из версий, «утаённая любовь» выступает в собственноручном донжуанском списке под литерами NN. Пушкинистами предлагалось множество теорий о том, кто была вдохновительницей утаённой любви — </w:t>
      </w:r>
      <w:hyperlink r:id="rId25" w:tooltip="Волконская, Мария Николае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Мария Раевская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(впоследствии княгиня Волконская, жена декабриста), </w:t>
      </w:r>
      <w:hyperlink r:id="rId26" w:tooltip="Каролина Собаньская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Каролина </w:t>
        </w:r>
        <w:proofErr w:type="spellStart"/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Собаньская</w:t>
        </w:r>
        <w:proofErr w:type="spellEnd"/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27" w:tooltip="Карамзина, Екатерина Андрее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Екатерина Карамзина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(версия </w:t>
      </w:r>
      <w:hyperlink r:id="rId28" w:tooltip="Тынянов, Юрий Николаевич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Ю. Н. Тынянова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) и многие другие, вплоть до экзотической гипотезы Д.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Дарского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 о пленной татарке Анне Ивановне, компаньонке Раевских. Существует также точка зрения, согласно которой легенда об утаённой любви Пушкина представляет собой вымысел.</w:t>
      </w:r>
      <w:hyperlink r:id="rId29" w:anchor="cite_note-5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</w:rPr>
          <w:t>[5]</w:t>
        </w:r>
      </w:hyperlink>
    </w:p>
    <w:p w:rsidR="00B90F5A" w:rsidRPr="00B90F5A" w:rsidRDefault="00B90F5A" w:rsidP="00977A9E">
      <w:pPr>
        <w:numPr>
          <w:ilvl w:val="0"/>
          <w:numId w:val="11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«Кн. </w:t>
      </w:r>
      <w:proofErr w:type="spellStart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Авдотья</w:t>
      </w:r>
      <w:proofErr w:type="spellEnd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</w:t>
      </w:r>
      <w:hyperlink r:id="rId30" w:tooltip="Голицына, Авдотья Ивано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княгиня Евдокия Ивановна Голицына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 урождённая Измайлова (1780—1850) — первая </w:t>
      </w:r>
      <w:hyperlink r:id="rId31" w:tooltip="Петербург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петербургская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возлюбленная Пушкина, хозяйка салона (Пушкин явно не собирался скрывать её личность, выписывая титул).</w:t>
      </w:r>
    </w:p>
    <w:p w:rsidR="00B90F5A" w:rsidRPr="00B90F5A" w:rsidRDefault="00B90F5A" w:rsidP="00977A9E">
      <w:pPr>
        <w:numPr>
          <w:ilvl w:val="0"/>
          <w:numId w:val="12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«Настасья»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 (?)</w:t>
      </w:r>
    </w:p>
    <w:p w:rsidR="00B90F5A" w:rsidRPr="00B90F5A" w:rsidRDefault="00B90F5A" w:rsidP="00977A9E">
      <w:pPr>
        <w:numPr>
          <w:ilvl w:val="0"/>
          <w:numId w:val="12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«Катерина III»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 вероятно, </w:t>
      </w:r>
      <w:hyperlink r:id="rId32" w:tooltip="Раевская, Екатерина Николае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Екатерина Николаевна Раевская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(1797—1885), по мужу (с мая 1821 года) Орлова.</w:t>
      </w:r>
    </w:p>
    <w:p w:rsidR="00B90F5A" w:rsidRPr="00B90F5A" w:rsidRDefault="00B90F5A" w:rsidP="00977A9E">
      <w:pPr>
        <w:numPr>
          <w:ilvl w:val="0"/>
          <w:numId w:val="13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Аглая</w:t>
      </w:r>
      <w:proofErr w:type="spellEnd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 —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Аглая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 Давыдова</w:t>
      </w:r>
      <w:hyperlink r:id="rId33" w:anchor="cite_note-6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</w:rPr>
          <w:t>[6]</w:t>
        </w:r>
      </w:hyperlink>
      <w:hyperlink r:id="rId34" w:anchor="cite_note-7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</w:rPr>
          <w:t>[7]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 — дочь французского эмигранта герцога де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Граммона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>, жена </w:t>
      </w:r>
      <w:hyperlink r:id="rId35" w:tooltip="Давыдов, Александр Львович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А. Л. Давыдова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 адресат нескольких иронических эпиграмм, в том числе знаменитой </w:t>
      </w:r>
      <w:hyperlink r:id="rId36" w:tooltip="s:На А. А. Давыдову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«Иной имел мою </w:t>
        </w:r>
        <w:proofErr w:type="spellStart"/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Аглаю</w:t>
        </w:r>
        <w:proofErr w:type="spellEnd"/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…»</w:t>
        </w:r>
      </w:hyperlink>
    </w:p>
    <w:p w:rsidR="00B90F5A" w:rsidRPr="00B90F5A" w:rsidRDefault="00B90F5A" w:rsidP="00977A9E">
      <w:pPr>
        <w:numPr>
          <w:ilvl w:val="0"/>
          <w:numId w:val="14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«Калипсо»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 — Калипсо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Полихрони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  <w:vertAlign w:val="superscript"/>
        </w:rPr>
        <w:fldChar w:fldCharType="begin"/>
      </w:r>
      <w:r w:rsidRPr="00B90F5A">
        <w:rPr>
          <w:rFonts w:ascii="Times New Roman" w:eastAsia="Times New Roman" w:hAnsi="Times New Roman" w:cs="Times New Roman"/>
          <w:sz w:val="24"/>
          <w:szCs w:val="24"/>
          <w:vertAlign w:val="superscript"/>
        </w:rPr>
        <w:instrText xml:space="preserve"> HYPERLINK "https://ru.wikipedia.org/wiki/%D0%94%D0%BE%D0%BD%D0%B6%D1%83%D0%B0%D0%BD%D1%81%D0%BA%D0%B8%D0%B9_%D1%81%D0%BF%D0%B8%D1%81%D0%BE%D0%BA_%D0%9F%D1%83%D1%88%D0%BA%D0%B8%D0%BD%D0%B0" \l "cite_note-8" </w:instrText>
      </w:r>
      <w:r w:rsidRPr="00B90F5A">
        <w:rPr>
          <w:rFonts w:ascii="Times New Roman" w:eastAsia="Times New Roman" w:hAnsi="Times New Roman" w:cs="Times New Roman"/>
          <w:sz w:val="24"/>
          <w:szCs w:val="24"/>
          <w:vertAlign w:val="superscript"/>
        </w:rPr>
        <w:fldChar w:fldCharType="separate"/>
      </w:r>
      <w:r w:rsidRPr="00B90F5A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[8]</w:t>
      </w:r>
      <w:r w:rsidRPr="00B90F5A">
        <w:rPr>
          <w:rFonts w:ascii="Times New Roman" w:eastAsia="Times New Roman" w:hAnsi="Times New Roman" w:cs="Times New Roman"/>
          <w:sz w:val="24"/>
          <w:szCs w:val="24"/>
          <w:vertAlign w:val="superscript"/>
        </w:rPr>
        <w:fldChar w:fldCharType="end"/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(1803—18..) — гречанка, бежавшая в 1821 году вместе с матерью из Константинополя в Кишинёв, где с ней познакомился А. С. Пушкин. К ней обращено его стихотворение «</w:t>
      </w:r>
      <w:hyperlink r:id="rId37" w:tooltip="s:Гречанке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Гречанке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» и рисунок «Портрет Калипсо» (1821).</w:t>
      </w:r>
      <w:hyperlink r:id="rId38" w:anchor="cite_note-9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</w:rPr>
          <w:t>[9]</w:t>
        </w:r>
      </w:hyperlink>
    </w:p>
    <w:p w:rsidR="00B90F5A" w:rsidRPr="00B90F5A" w:rsidRDefault="00B90F5A" w:rsidP="00977A9E">
      <w:pPr>
        <w:numPr>
          <w:ilvl w:val="0"/>
          <w:numId w:val="15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Пульхерия</w:t>
      </w:r>
      <w:proofErr w:type="spellEnd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 —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Пульхерия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 Егоровна Варфоломей (1802—1863) — по мужу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Мано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>; дочь влиятельного молдаванина, славилась своей красотой, Пушкин увлекался ею во время своего пребывания в Кишинёве.</w:t>
      </w:r>
      <w:hyperlink r:id="rId39" w:anchor="cite_note-10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</w:rPr>
          <w:t>[10]</w:t>
        </w:r>
      </w:hyperlink>
    </w:p>
    <w:p w:rsidR="00B90F5A" w:rsidRPr="00B90F5A" w:rsidRDefault="00B90F5A" w:rsidP="00977A9E">
      <w:pPr>
        <w:numPr>
          <w:ilvl w:val="0"/>
          <w:numId w:val="15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«Амалия»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</w:t>
      </w:r>
      <w:hyperlink r:id="rId40" w:tooltip="Ризнич, Амалия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Амалия </w:t>
        </w:r>
        <w:proofErr w:type="spellStart"/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Ризнич</w:t>
        </w:r>
        <w:proofErr w:type="spellEnd"/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(1803—1824) — 20-летняя жена одесского коммерсанта, дочь австрийского банкира, умерла в Италии; адресат стихотворений </w:t>
      </w:r>
      <w:hyperlink r:id="rId41" w:tooltip="s:Ночь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«Ночь»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42" w:tooltip="s:Для берегов отчизны дальной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«Для берегов отчизны </w:t>
        </w:r>
        <w:proofErr w:type="spellStart"/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дальной</w:t>
        </w:r>
        <w:proofErr w:type="spellEnd"/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43" w:tooltip="s:Под небом голубым страны своей родной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«Под небом </w:t>
        </w:r>
        <w:proofErr w:type="spellStart"/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голубым</w:t>
        </w:r>
        <w:proofErr w:type="spellEnd"/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страны своей родной»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0F5A" w:rsidRPr="00B90F5A" w:rsidRDefault="00B90F5A" w:rsidP="00977A9E">
      <w:pPr>
        <w:numPr>
          <w:ilvl w:val="0"/>
          <w:numId w:val="15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Элиза</w:t>
      </w:r>
      <w:proofErr w:type="spellEnd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</w:t>
      </w:r>
      <w:hyperlink r:id="rId44" w:tooltip="Воронцова, Елизавета Ксаверье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Елизавета </w:t>
        </w:r>
        <w:proofErr w:type="spellStart"/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Ксаверьевна</w:t>
        </w:r>
        <w:proofErr w:type="spellEnd"/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Воронцова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, урождённая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Браницкая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  <w:vertAlign w:val="superscript"/>
        </w:rPr>
        <w:fldChar w:fldCharType="begin"/>
      </w:r>
      <w:r w:rsidRPr="00B90F5A">
        <w:rPr>
          <w:rFonts w:ascii="Times New Roman" w:eastAsia="Times New Roman" w:hAnsi="Times New Roman" w:cs="Times New Roman"/>
          <w:sz w:val="24"/>
          <w:szCs w:val="24"/>
          <w:vertAlign w:val="superscript"/>
        </w:rPr>
        <w:instrText xml:space="preserve"> HYPERLINK "https://ru.wikipedia.org/wiki/%D0%94%D0%BE%D0%BD%D0%B6%D1%83%D0%B0%D0%BD%D1%81%D0%BA%D0%B8%D0%B9_%D1%81%D0%BF%D0%B8%D1%81%D0%BE%D0%BA_%D0%9F%D1%83%D1%88%D0%BA%D0%B8%D0%BD%D0%B0" \l "cite_note-11" </w:instrText>
      </w:r>
      <w:r w:rsidRPr="00B90F5A">
        <w:rPr>
          <w:rFonts w:ascii="Times New Roman" w:eastAsia="Times New Roman" w:hAnsi="Times New Roman" w:cs="Times New Roman"/>
          <w:sz w:val="24"/>
          <w:szCs w:val="24"/>
          <w:vertAlign w:val="superscript"/>
        </w:rPr>
        <w:fldChar w:fldCharType="separate"/>
      </w:r>
      <w:r w:rsidRPr="00B90F5A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[11]</w:t>
      </w:r>
      <w:r w:rsidRPr="00B90F5A">
        <w:rPr>
          <w:rFonts w:ascii="Times New Roman" w:eastAsia="Times New Roman" w:hAnsi="Times New Roman" w:cs="Times New Roman"/>
          <w:sz w:val="24"/>
          <w:szCs w:val="24"/>
          <w:vertAlign w:val="superscript"/>
        </w:rPr>
        <w:fldChar w:fldCharType="end"/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(1792—1880) — 30-летняя жена одесского губернатора, графиня, адресат многих пушкинских стихов: </w:t>
      </w:r>
      <w:hyperlink r:id="rId45" w:tooltip="s:Ненастный день потух; ненастной ночи мгла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«Ненастный день потух…»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46" w:tooltip="s:Желание славы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«Желание славы»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 «</w:t>
      </w:r>
      <w:hyperlink r:id="rId47" w:tooltip="s:Кораблю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Кораблю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», «</w:t>
      </w:r>
      <w:hyperlink r:id="rId48" w:tooltip="s:Прощание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Прощание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» и др. Пушкин неоднократно изображал её в рукописях.</w:t>
      </w:r>
    </w:p>
    <w:p w:rsidR="00B90F5A" w:rsidRPr="00B90F5A" w:rsidRDefault="00B90F5A" w:rsidP="00977A9E">
      <w:pPr>
        <w:numPr>
          <w:ilvl w:val="0"/>
          <w:numId w:val="16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Евпраксея</w:t>
      </w:r>
      <w:proofErr w:type="spellEnd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B90F5A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"https://ru.wikipedia.org/wiki/%D0%92%D1%80%D0%B5%D0%B2%D1%81%D0%BA%D0%B0%D1%8F,_%D0%95%D0%B2%D0%BF%D1%80%D0%B0%D0%BA%D1%81%D0%B8%D1%8F_%D0%9D%D0%B8%D0%BA%D0%BE%D0%BB%D0%B0%D0%B5%D0%B2%D0%BD%D0%B0" \o "Вревская, Евпраксия Николаевна" </w:instrText>
      </w:r>
      <w:r w:rsidRPr="00B90F5A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B90F5A">
        <w:rPr>
          <w:rFonts w:ascii="Times New Roman" w:eastAsia="Times New Roman" w:hAnsi="Times New Roman" w:cs="Times New Roman"/>
          <w:sz w:val="24"/>
          <w:szCs w:val="24"/>
          <w:u w:val="single"/>
        </w:rPr>
        <w:t>Евпраксия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Николаевна Вульф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 (1809—1883), по мужу (с июля 1831 года) бар.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Вревская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, домашнее имя — Зина, или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Зизи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>. Дочь </w:t>
      </w:r>
      <w:hyperlink r:id="rId49" w:tooltip="Осипова, Прасковья Александро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П. А. Осиповой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 соседки Пушкина по Михайловскому. К ней обращены стихотворения «</w:t>
      </w:r>
      <w:hyperlink r:id="rId50" w:tooltip="s:Если жизнь тебя обманет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Если жизнь тебя обманет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» и «</w:t>
      </w:r>
      <w:hyperlink r:id="rId51" w:tooltip="s:К Е. Н. Вульф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Вот, Зина, вам совет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B90F5A" w:rsidRPr="00B90F5A" w:rsidRDefault="00B90F5A" w:rsidP="00977A9E">
      <w:pPr>
        <w:numPr>
          <w:ilvl w:val="0"/>
          <w:numId w:val="17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«Катерина IV»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 возможно, Екатерина Николаевна Ушакова</w:t>
      </w:r>
      <w:hyperlink r:id="rId52" w:anchor="cite_note-12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</w:rPr>
          <w:t>[12]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(1809—1872) или Екатерина Васильевна Вельяшева (1812—1865), по мужу (с 1834 года) Жандр.</w:t>
      </w:r>
    </w:p>
    <w:p w:rsidR="00B90F5A" w:rsidRPr="00B90F5A" w:rsidRDefault="00B90F5A" w:rsidP="00B90F5A">
      <w:pPr>
        <w:spacing w:before="100" w:beforeAutospacing="1" w:after="2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«Анна»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 скорее всего, Анна Оленина. </w:t>
      </w:r>
      <w:hyperlink r:id="rId53" w:tooltip="Оленина, Анна Алексее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Анна Оленина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, по мужу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Андро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 (1808—1888) — фрейлина, в 1829 году Пушкин к ней сватался, но получил отказ</w:t>
      </w:r>
      <w:hyperlink r:id="rId54" w:anchor="cite_note-13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</w:rPr>
          <w:t>[13]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. К ней обращено </w:t>
      </w:r>
      <w:proofErr w:type="gramStart"/>
      <w:r w:rsidRPr="00B90F5A">
        <w:rPr>
          <w:rFonts w:ascii="Times New Roman" w:eastAsia="Times New Roman" w:hAnsi="Times New Roman" w:cs="Times New Roman"/>
          <w:sz w:val="24"/>
          <w:szCs w:val="24"/>
        </w:rPr>
        <w:t>знаменитое</w:t>
      </w:r>
      <w:proofErr w:type="gramEnd"/>
      <w:r w:rsidRPr="00B90F5A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55" w:tooltip="s:Я вас любил: любовь ещё, быть может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«Я вас любил…»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0F5A" w:rsidRPr="00B90F5A" w:rsidRDefault="00B90F5A" w:rsidP="00977A9E">
      <w:pPr>
        <w:numPr>
          <w:ilvl w:val="0"/>
          <w:numId w:val="18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«Наталья»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</w:t>
      </w:r>
      <w:hyperlink r:id="rId56" w:tooltip="Гончарова, Наталья Николае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Наталья Николаевна Гончарова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(1812—1863), будущая жена Пушкина.</w:t>
      </w:r>
    </w:p>
    <w:p w:rsidR="00B90F5A" w:rsidRPr="00B90F5A" w:rsidRDefault="00B90F5A" w:rsidP="00B90F5A">
      <w:pPr>
        <w:pBdr>
          <w:bottom w:val="single" w:sz="6" w:space="0" w:color="A2A9B1"/>
        </w:pBd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sz w:val="24"/>
          <w:szCs w:val="24"/>
        </w:rPr>
        <w:t>Второй список</w:t>
      </w:r>
    </w:p>
    <w:p w:rsidR="00B90F5A" w:rsidRPr="00B90F5A" w:rsidRDefault="00B90F5A" w:rsidP="00977A9E">
      <w:pPr>
        <w:numPr>
          <w:ilvl w:val="0"/>
          <w:numId w:val="19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«Мария»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 — (?) может быть Мария Николаевна Раевская, Мария Егоровна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Эйхфельдт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>, Мария Васильевна Борисова, кн. </w:t>
      </w:r>
      <w:hyperlink r:id="rId57" w:tooltip="Голицына, Мария Аркадьевна (страница отсутствует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Мария Аркадьевна Голицына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0F5A" w:rsidRPr="00B90F5A" w:rsidRDefault="00B90F5A" w:rsidP="00977A9E">
      <w:pPr>
        <w:numPr>
          <w:ilvl w:val="0"/>
          <w:numId w:val="20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58" w:tooltip="Вульф, Анна Николае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Анна Николаевна Вульф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(1799—1857), дочь </w:t>
      </w:r>
      <w:hyperlink r:id="rId59" w:tooltip="Осипова, Прасковья Александро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П. А. Осиповой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. Ей посвящены стихотворения «К имениннице» и «Я был свидетелем златой твоей весны».</w:t>
      </w:r>
    </w:p>
    <w:p w:rsidR="00B90F5A" w:rsidRPr="00B90F5A" w:rsidRDefault="00B90F5A" w:rsidP="00977A9E">
      <w:pPr>
        <w:numPr>
          <w:ilvl w:val="0"/>
          <w:numId w:val="20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«Софья»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 Софья Федоровна Пушкина (1806—1862), дальняя родственница Пушкина, воспитывалась у Е. В. Апраксиной, Пушкин сватался за неё в 1826 году, но она вышла замуж за Панина. О ней стихотворения </w:t>
      </w:r>
      <w:hyperlink r:id="rId60" w:tooltip="s:Ответ Ф. Т***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«Ответ Ф. Т.»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и </w:t>
      </w:r>
      <w:hyperlink r:id="rId61" w:tooltip="s:К *** (Зачем безвременную скуку — 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«Зачем безвременную скуку…»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0F5A" w:rsidRPr="00B90F5A" w:rsidRDefault="00B90F5A" w:rsidP="00977A9E">
      <w:pPr>
        <w:numPr>
          <w:ilvl w:val="0"/>
          <w:numId w:val="21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«Александра»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 — Александра Ивановна Осипова, по мужу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Беклешова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>, падчерица </w:t>
      </w:r>
      <w:hyperlink r:id="rId62" w:tooltip="Осипова, Прасковья Александро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П. А. Осиповой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. Ей посвящено </w:t>
      </w:r>
      <w:hyperlink r:id="rId63" w:tooltip="s:Признание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«Признание»</w:t>
        </w:r>
      </w:hyperlink>
      <w:hyperlink r:id="rId64" w:anchor="cite_note-14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</w:rPr>
          <w:t>[14]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0F5A" w:rsidRPr="00B90F5A" w:rsidRDefault="00B90F5A" w:rsidP="00977A9E">
      <w:pPr>
        <w:numPr>
          <w:ilvl w:val="0"/>
          <w:numId w:val="22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«Варвара»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 — возможно,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Черкашенинова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 Варвара Васильевна (1802—18 III 1869) — близкая знакомая семьи Вульфов</w:t>
      </w:r>
      <w:hyperlink r:id="rId65" w:anchor="cite_note-15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</w:rPr>
          <w:t>[15]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0F5A" w:rsidRPr="00B90F5A" w:rsidRDefault="00B90F5A" w:rsidP="00977A9E">
      <w:pPr>
        <w:numPr>
          <w:ilvl w:val="0"/>
          <w:numId w:val="22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«Вера»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</w:t>
      </w:r>
      <w:hyperlink r:id="rId66" w:tooltip="Вяземская, Вера Фёдоро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княгиня Вера Фёдоровна Вяземская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 (1790—1886),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урожд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>. княжна Гагарина, жена (с 1811 года) приятеля Пушкина </w:t>
      </w:r>
      <w:hyperlink r:id="rId67" w:tooltip="Вяземский, Пётр Андреевич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кн. П. А. Вяземского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0F5A" w:rsidRPr="00B90F5A" w:rsidRDefault="00B90F5A" w:rsidP="00977A9E">
      <w:pPr>
        <w:numPr>
          <w:ilvl w:val="0"/>
          <w:numId w:val="23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«Анна»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 Анна Ивановна Вульф (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ок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>. 1801—1835), племянница </w:t>
      </w:r>
      <w:hyperlink r:id="rId68" w:tooltip="Осипова, Прасковья Александро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П. А. Осиповой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 замужем (с 1834 года) за В. И. 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Трувеллером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>. Её знакомство с Пушкиным состоялось в марте 1825 года в 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B90F5A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"https://ru.wikipedia.org/wiki/%D0%A2%D1%80%D0%B8%D0%B3%D0%BE%D1%80%D1%81%D0%BA%D0%BE%D0%B5" \o "Тригорское" </w:instrText>
      </w:r>
      <w:r w:rsidRPr="00B90F5A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B90F5A">
        <w:rPr>
          <w:rFonts w:ascii="Times New Roman" w:eastAsia="Times New Roman" w:hAnsi="Times New Roman" w:cs="Times New Roman"/>
          <w:sz w:val="24"/>
          <w:szCs w:val="24"/>
          <w:u w:val="single"/>
        </w:rPr>
        <w:t>Тригорском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0F5A" w:rsidRPr="00B90F5A" w:rsidRDefault="00B90F5A" w:rsidP="00977A9E">
      <w:pPr>
        <w:numPr>
          <w:ilvl w:val="0"/>
          <w:numId w:val="24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«Анна»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</w:t>
      </w:r>
      <w:hyperlink r:id="rId69" w:tooltip="Керн, Анна Петро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Анна Керн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(1800—1879),— адресат самого известного любовного стихотворения Пушкина — «</w:t>
      </w:r>
      <w:proofErr w:type="gramStart"/>
      <w:r w:rsidRPr="00B90F5A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 * * *» (</w:t>
      </w:r>
      <w:hyperlink r:id="rId70" w:tooltip="s:К *** Керн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</w:t>
        </w:r>
        <w:proofErr w:type="gramStart"/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Я</w:t>
        </w:r>
        <w:proofErr w:type="gramEnd"/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помню чудное мгновенье…»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), хотя в биографии Пушкина и шутливое игровое увлечение в Псковской губернии, и мимолётная близость через три года в Петербурге серьёзной роли не играли; в письмах Пушкина друзьям есть и довольно циничные замечания о Керн.</w:t>
      </w:r>
    </w:p>
    <w:p w:rsidR="00B90F5A" w:rsidRPr="00B90F5A" w:rsidRDefault="00B90F5A" w:rsidP="00977A9E">
      <w:pPr>
        <w:numPr>
          <w:ilvl w:val="0"/>
          <w:numId w:val="24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«Анна»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-</w:t>
      </w:r>
    </w:p>
    <w:p w:rsidR="00B90F5A" w:rsidRPr="00B90F5A" w:rsidRDefault="00B90F5A" w:rsidP="00977A9E">
      <w:pPr>
        <w:numPr>
          <w:ilvl w:val="0"/>
          <w:numId w:val="24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«Варвара</w:t>
      </w:r>
      <w:proofErr w:type="gramStart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?</w:t>
      </w:r>
      <w:proofErr w:type="gramEnd"/>
    </w:p>
    <w:p w:rsidR="00B90F5A" w:rsidRPr="00B90F5A" w:rsidRDefault="00B90F5A" w:rsidP="00977A9E">
      <w:pPr>
        <w:numPr>
          <w:ilvl w:val="0"/>
          <w:numId w:val="24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«Елизавета»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 скорее всего, это </w:t>
      </w:r>
      <w:hyperlink r:id="rId71" w:tooltip="Хитрово, Елизавета Михайло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Елизавета Михайловна Хитрово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 (1783—1839),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урожд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>. Голенищева-Кутузова.</w:t>
      </w:r>
    </w:p>
    <w:p w:rsidR="00B90F5A" w:rsidRPr="00B90F5A" w:rsidRDefault="00B90F5A" w:rsidP="00977A9E">
      <w:pPr>
        <w:numPr>
          <w:ilvl w:val="0"/>
          <w:numId w:val="25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«Надежда</w:t>
      </w:r>
      <w:proofErr w:type="gramStart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?</w:t>
      </w:r>
      <w:proofErr w:type="gramEnd"/>
    </w:p>
    <w:p w:rsidR="00B90F5A" w:rsidRPr="00B90F5A" w:rsidRDefault="00B90F5A" w:rsidP="00977A9E">
      <w:pPr>
        <w:numPr>
          <w:ilvl w:val="0"/>
          <w:numId w:val="25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«Аграфена»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 гр. </w:t>
      </w:r>
      <w:hyperlink r:id="rId72" w:tooltip="Закревская, Аграфена Фёдоро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Аграфена Федоровна Закревская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 (1799—1879), </w:t>
      </w:r>
      <w:proofErr w:type="spellStart"/>
      <w:r w:rsidRPr="00B90F5A">
        <w:rPr>
          <w:rFonts w:ascii="Times New Roman" w:eastAsia="Times New Roman" w:hAnsi="Times New Roman" w:cs="Times New Roman"/>
          <w:sz w:val="24"/>
          <w:szCs w:val="24"/>
        </w:rPr>
        <w:t>урожд</w:t>
      </w:r>
      <w:proofErr w:type="spellEnd"/>
      <w:r w:rsidRPr="00B90F5A">
        <w:rPr>
          <w:rFonts w:ascii="Times New Roman" w:eastAsia="Times New Roman" w:hAnsi="Times New Roman" w:cs="Times New Roman"/>
          <w:sz w:val="24"/>
          <w:szCs w:val="24"/>
        </w:rPr>
        <w:t>. гр. Толстая, известная красавица. Ей посвящены стихотворения </w:t>
      </w:r>
      <w:hyperlink r:id="rId73" w:tooltip="s:Портрет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«Портрет»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(«</w:t>
      </w:r>
      <w:proofErr w:type="gramStart"/>
      <w:r w:rsidRPr="00B90F5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 своей пылающей душою») </w:t>
      </w:r>
      <w:hyperlink r:id="rId74" w:tooltip="s:Наперсник (Пушкин)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«Наперсник»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, «Счастлив, кто избран своенравно».</w:t>
      </w:r>
    </w:p>
    <w:p w:rsidR="00B90F5A" w:rsidRPr="00B90F5A" w:rsidRDefault="00B90F5A" w:rsidP="00977A9E">
      <w:pPr>
        <w:numPr>
          <w:ilvl w:val="0"/>
          <w:numId w:val="26"/>
        </w:numPr>
        <w:spacing w:before="120" w:after="120" w:line="240" w:lineRule="auto"/>
        <w:ind w:left="384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sz w:val="24"/>
          <w:szCs w:val="24"/>
        </w:rPr>
        <w:t>Аграфена Федоровна Закревская</w:t>
      </w:r>
    </w:p>
    <w:p w:rsidR="00B90F5A" w:rsidRPr="00B90F5A" w:rsidRDefault="00B90F5A" w:rsidP="00977A9E">
      <w:pPr>
        <w:numPr>
          <w:ilvl w:val="0"/>
          <w:numId w:val="27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«Любовь</w:t>
      </w:r>
      <w:proofErr w:type="gramStart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?</w:t>
      </w:r>
      <w:proofErr w:type="gramEnd"/>
    </w:p>
    <w:p w:rsidR="00B90F5A" w:rsidRPr="00B90F5A" w:rsidRDefault="00B90F5A" w:rsidP="00977A9E">
      <w:pPr>
        <w:numPr>
          <w:ilvl w:val="0"/>
          <w:numId w:val="27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«Ольга»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</w:t>
      </w:r>
      <w:hyperlink r:id="rId75" w:tooltip="Калашникова, Ольга Михайло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Ольга Калашникова</w:t>
        </w:r>
      </w:hyperlink>
      <w:hyperlink r:id="rId76" w:anchor="cite_note-16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</w:rPr>
          <w:t>[16]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 — псковская крепостная, мать ребёнка Пушкина (Павла, умершего </w:t>
      </w:r>
      <w:proofErr w:type="gramStart"/>
      <w:r w:rsidRPr="00B90F5A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Pr="00B90F5A">
        <w:rPr>
          <w:rFonts w:ascii="Times New Roman" w:eastAsia="Times New Roman" w:hAnsi="Times New Roman" w:cs="Times New Roman"/>
          <w:sz w:val="24"/>
          <w:szCs w:val="24"/>
        </w:rPr>
        <w:t xml:space="preserve"> младенчестве).</w:t>
      </w:r>
    </w:p>
    <w:p w:rsidR="00B90F5A" w:rsidRPr="00B90F5A" w:rsidRDefault="00B90F5A" w:rsidP="00977A9E">
      <w:pPr>
        <w:numPr>
          <w:ilvl w:val="0"/>
          <w:numId w:val="27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«Евгения</w:t>
      </w:r>
      <w:proofErr w:type="gramStart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?</w:t>
      </w:r>
      <w:proofErr w:type="gramEnd"/>
    </w:p>
    <w:p w:rsidR="00B90F5A" w:rsidRPr="00B90F5A" w:rsidRDefault="00B90F5A" w:rsidP="00977A9E">
      <w:pPr>
        <w:numPr>
          <w:ilvl w:val="0"/>
          <w:numId w:val="27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«Александра»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 Александра Александровна Римская-Корсакова, сестра приятеля Пушкина </w:t>
      </w:r>
      <w:hyperlink r:id="rId77" w:tooltip="Римский-Корсаков, Григорий Александрович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Г. А. Римского-Корсакова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0F5A" w:rsidRPr="00B90F5A" w:rsidRDefault="00B90F5A" w:rsidP="00B90F5A">
      <w:p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«Елена»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 может быть, Елена Николаевна Раевская (1803—1852), Елена Михайловна Горчакова (1794—1855) или Елена Фёдоровна Соловкина.</w:t>
      </w:r>
    </w:p>
    <w:p w:rsidR="00B90F5A" w:rsidRPr="00B90F5A" w:rsidRDefault="00B90F5A" w:rsidP="00B90F5A">
      <w:p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«Елена</w:t>
      </w:r>
      <w:proofErr w:type="gramStart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?</w:t>
      </w:r>
      <w:proofErr w:type="gramEnd"/>
    </w:p>
    <w:p w:rsidR="00B90F5A" w:rsidRPr="00B90F5A" w:rsidRDefault="00B90F5A" w:rsidP="00977A9E">
      <w:pPr>
        <w:numPr>
          <w:ilvl w:val="0"/>
          <w:numId w:val="28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«Татьяна»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 возможно, </w:t>
      </w:r>
      <w:hyperlink r:id="rId78" w:tooltip="Демьянова, Татьяна Дмитриевна" w:history="1">
        <w:r w:rsidRPr="00B90F5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Демьянова Татьяна Дмитриевна</w:t>
        </w:r>
      </w:hyperlink>
      <w:r w:rsidRPr="00B90F5A">
        <w:rPr>
          <w:rFonts w:ascii="Times New Roman" w:eastAsia="Times New Roman" w:hAnsi="Times New Roman" w:cs="Times New Roman"/>
          <w:sz w:val="24"/>
          <w:szCs w:val="24"/>
        </w:rPr>
        <w:t> (1810—1876) — цыганка, певица московского цыганского хора.</w:t>
      </w:r>
    </w:p>
    <w:p w:rsidR="00B90F5A" w:rsidRPr="00B90F5A" w:rsidRDefault="00B90F5A" w:rsidP="00977A9E">
      <w:pPr>
        <w:numPr>
          <w:ilvl w:val="0"/>
          <w:numId w:val="28"/>
        </w:numPr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Авдотья</w:t>
      </w:r>
      <w:proofErr w:type="spellEnd"/>
      <w:r w:rsidRPr="00B90F5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B90F5A">
        <w:rPr>
          <w:rFonts w:ascii="Times New Roman" w:eastAsia="Times New Roman" w:hAnsi="Times New Roman" w:cs="Times New Roman"/>
          <w:sz w:val="24"/>
          <w:szCs w:val="24"/>
        </w:rPr>
        <w:t> — </w:t>
      </w:r>
    </w:p>
    <w:p w:rsidR="00B90F5A" w:rsidRDefault="00B90F5A" w:rsidP="00B90F5A">
      <w:pPr>
        <w:rPr>
          <w:rFonts w:ascii="Times New Roman" w:hAnsi="Times New Roman" w:cs="Times New Roman"/>
          <w:sz w:val="24"/>
          <w:szCs w:val="24"/>
        </w:rPr>
      </w:pPr>
    </w:p>
    <w:p w:rsidR="005F3320" w:rsidRPr="00DE563C" w:rsidRDefault="00DE563C" w:rsidP="001E2A49">
      <w:pPr>
        <w:rPr>
          <w:rFonts w:ascii="Times New Roman" w:hAnsi="Times New Roman" w:cs="Times New Roman"/>
          <w:b/>
          <w:sz w:val="24"/>
          <w:szCs w:val="24"/>
        </w:rPr>
      </w:pPr>
      <w:r w:rsidRPr="00DE563C">
        <w:rPr>
          <w:rFonts w:ascii="Times New Roman" w:hAnsi="Times New Roman" w:cs="Times New Roman"/>
          <w:b/>
          <w:sz w:val="24"/>
          <w:szCs w:val="24"/>
        </w:rPr>
        <w:t>3.У</w:t>
      </w:r>
      <w:r w:rsidR="00B90F5A" w:rsidRPr="00DE563C">
        <w:rPr>
          <w:rFonts w:ascii="Times New Roman" w:hAnsi="Times New Roman" w:cs="Times New Roman"/>
          <w:b/>
          <w:sz w:val="24"/>
          <w:szCs w:val="24"/>
        </w:rPr>
        <w:t>таенная любовь А.С.Пушкина</w:t>
      </w:r>
      <w:r w:rsidR="005F3320" w:rsidRPr="00DE563C">
        <w:rPr>
          <w:rFonts w:ascii="Times New Roman" w:hAnsi="Times New Roman" w:cs="Times New Roman"/>
          <w:b/>
          <w:sz w:val="24"/>
          <w:szCs w:val="24"/>
        </w:rPr>
        <w:t>.</w:t>
      </w:r>
    </w:p>
    <w:p w:rsidR="00DE563C" w:rsidRDefault="00DE563C" w:rsidP="001E2A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Мнение критиков Ольги Видовой, пушкиниста Юрия Тынянова,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Л.Гроссмана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Ольги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Солодовниковой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С.Гейченко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>, пушкиниста Веры Павловны Викторовой</w:t>
      </w:r>
    </w:p>
    <w:p w:rsidR="005F3320" w:rsidRPr="00DE563C" w:rsidRDefault="005F3320" w:rsidP="001E2A49">
      <w:pPr>
        <w:rPr>
          <w:rFonts w:ascii="Times New Roman" w:hAnsi="Times New Roman" w:cs="Times New Roman"/>
          <w:b/>
          <w:sz w:val="24"/>
          <w:szCs w:val="24"/>
        </w:rPr>
      </w:pPr>
      <w:r w:rsidRPr="00DE563C">
        <w:rPr>
          <w:rFonts w:ascii="Times New Roman" w:hAnsi="Times New Roman" w:cs="Times New Roman"/>
          <w:b/>
          <w:sz w:val="24"/>
          <w:szCs w:val="24"/>
        </w:rPr>
        <w:t>4.Судьбы муз.</w:t>
      </w:r>
    </w:p>
    <w:p w:rsidR="005F3320" w:rsidRPr="00DE563C" w:rsidRDefault="005F3320" w:rsidP="001E2A49">
      <w:pPr>
        <w:rPr>
          <w:rFonts w:ascii="Times New Roman" w:hAnsi="Times New Roman" w:cs="Times New Roman"/>
          <w:b/>
          <w:sz w:val="24"/>
          <w:szCs w:val="24"/>
        </w:rPr>
      </w:pPr>
      <w:r w:rsidRPr="00DE563C">
        <w:rPr>
          <w:rFonts w:ascii="Times New Roman" w:hAnsi="Times New Roman" w:cs="Times New Roman"/>
          <w:b/>
          <w:sz w:val="24"/>
          <w:szCs w:val="24"/>
        </w:rPr>
        <w:t>5. Заключение.</w:t>
      </w:r>
    </w:p>
    <w:p w:rsidR="007064EF" w:rsidRPr="00DE563C" w:rsidRDefault="007064EF" w:rsidP="001E2A49">
      <w:pPr>
        <w:rPr>
          <w:rFonts w:ascii="Times New Roman" w:hAnsi="Times New Roman" w:cs="Times New Roman"/>
          <w:b/>
          <w:sz w:val="24"/>
          <w:szCs w:val="24"/>
        </w:rPr>
      </w:pPr>
      <w:r w:rsidRPr="00DE563C">
        <w:rPr>
          <w:rFonts w:ascii="Times New Roman" w:hAnsi="Times New Roman" w:cs="Times New Roman"/>
          <w:b/>
          <w:sz w:val="24"/>
          <w:szCs w:val="24"/>
        </w:rPr>
        <w:t>6. Презентация «Он считал своим долгом быть влюбленным…»</w:t>
      </w:r>
    </w:p>
    <w:p w:rsidR="007064EF" w:rsidRDefault="007064EF" w:rsidP="001E2A49">
      <w:pPr>
        <w:rPr>
          <w:rFonts w:ascii="Times New Roman" w:hAnsi="Times New Roman" w:cs="Times New Roman"/>
          <w:sz w:val="24"/>
          <w:szCs w:val="24"/>
        </w:rPr>
      </w:pPr>
    </w:p>
    <w:p w:rsidR="000C7E1F" w:rsidRDefault="00520FAE" w:rsidP="006F73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Этапы работы</w:t>
      </w:r>
    </w:p>
    <w:p w:rsidR="00520FAE" w:rsidRDefault="00520FAE" w:rsidP="00520F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Одногодичный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</w:p>
    <w:tbl>
      <w:tblPr>
        <w:tblStyle w:val="a7"/>
        <w:tblW w:w="0" w:type="auto"/>
        <w:tblLook w:val="04A0"/>
      </w:tblPr>
      <w:tblGrid>
        <w:gridCol w:w="1809"/>
        <w:gridCol w:w="7762"/>
      </w:tblGrid>
      <w:tr w:rsidR="00520FAE" w:rsidTr="00520FAE">
        <w:tc>
          <w:tcPr>
            <w:tcW w:w="1809" w:type="dxa"/>
          </w:tcPr>
          <w:p w:rsidR="00520FAE" w:rsidRPr="00520FAE" w:rsidRDefault="00520FAE" w:rsidP="0052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7762" w:type="dxa"/>
          </w:tcPr>
          <w:p w:rsidR="00520FAE" w:rsidRDefault="00520FAE" w:rsidP="00520F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работы</w:t>
            </w:r>
          </w:p>
        </w:tc>
      </w:tr>
      <w:tr w:rsidR="00520FAE" w:rsidTr="00520FAE">
        <w:tc>
          <w:tcPr>
            <w:tcW w:w="1809" w:type="dxa"/>
          </w:tcPr>
          <w:p w:rsidR="00520FAE" w:rsidRDefault="00520FAE" w:rsidP="00520F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762" w:type="dxa"/>
          </w:tcPr>
          <w:p w:rsidR="00520FAE" w:rsidRPr="00520FAE" w:rsidRDefault="00520FAE" w:rsidP="0052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темы проекта. Выбор руководителя.</w:t>
            </w:r>
          </w:p>
        </w:tc>
      </w:tr>
      <w:tr w:rsidR="00520FAE" w:rsidTr="00520FAE">
        <w:tc>
          <w:tcPr>
            <w:tcW w:w="1809" w:type="dxa"/>
          </w:tcPr>
          <w:p w:rsidR="00520FAE" w:rsidRDefault="00520FAE" w:rsidP="00520F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7762" w:type="dxa"/>
          </w:tcPr>
          <w:p w:rsidR="00520FAE" w:rsidRDefault="00520FAE" w:rsidP="0052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цели и задач проекта. Определение объекта и предмета исследования, выдвижение гипотезы, продукта деятельности. Выбор методов исследования. Написание введения.</w:t>
            </w:r>
          </w:p>
        </w:tc>
      </w:tr>
      <w:tr w:rsidR="00520FAE" w:rsidTr="00520FAE">
        <w:tc>
          <w:tcPr>
            <w:tcW w:w="1809" w:type="dxa"/>
          </w:tcPr>
          <w:p w:rsidR="00520FAE" w:rsidRDefault="00520FAE" w:rsidP="00520F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7762" w:type="dxa"/>
          </w:tcPr>
          <w:p w:rsidR="00520FAE" w:rsidRDefault="00520FAE" w:rsidP="0052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 с источниками информации (библиотеки, архивы, интернет.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научной литературы и источников. Конспектирование. Сбор информации</w:t>
            </w:r>
          </w:p>
        </w:tc>
      </w:tr>
      <w:tr w:rsidR="00DC20C4" w:rsidTr="00520FAE">
        <w:tc>
          <w:tcPr>
            <w:tcW w:w="1809" w:type="dxa"/>
          </w:tcPr>
          <w:p w:rsidR="00DC20C4" w:rsidRDefault="00DC20C4" w:rsidP="00520F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7762" w:type="dxa"/>
          </w:tcPr>
          <w:p w:rsidR="00DC20C4" w:rsidRDefault="00DC20C4" w:rsidP="0052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теоретической части проекта</w:t>
            </w:r>
            <w:r w:rsidR="002D2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(исследование)</w:t>
            </w:r>
          </w:p>
        </w:tc>
      </w:tr>
      <w:tr w:rsidR="00DC20C4" w:rsidTr="00520FAE">
        <w:tc>
          <w:tcPr>
            <w:tcW w:w="1809" w:type="dxa"/>
          </w:tcPr>
          <w:p w:rsidR="00DC20C4" w:rsidRDefault="00DC20C4" w:rsidP="00520F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7762" w:type="dxa"/>
          </w:tcPr>
          <w:p w:rsidR="00DC20C4" w:rsidRDefault="00DC20C4" w:rsidP="0052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результатов. Аналитическая часть работы.</w:t>
            </w:r>
          </w:p>
        </w:tc>
      </w:tr>
      <w:tr w:rsidR="00DC20C4" w:rsidTr="00520FAE">
        <w:tc>
          <w:tcPr>
            <w:tcW w:w="1809" w:type="dxa"/>
          </w:tcPr>
          <w:p w:rsidR="00DC20C4" w:rsidRDefault="00DC20C4" w:rsidP="00520F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7762" w:type="dxa"/>
          </w:tcPr>
          <w:p w:rsidR="00DC20C4" w:rsidRDefault="00DC20C4" w:rsidP="0052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художественной части.</w:t>
            </w:r>
          </w:p>
        </w:tc>
      </w:tr>
      <w:tr w:rsidR="00DC20C4" w:rsidTr="00520FAE">
        <w:tc>
          <w:tcPr>
            <w:tcW w:w="1809" w:type="dxa"/>
          </w:tcPr>
          <w:p w:rsidR="00DC20C4" w:rsidRDefault="00DC20C4" w:rsidP="00520F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январь-февраль</w:t>
            </w:r>
          </w:p>
        </w:tc>
        <w:tc>
          <w:tcPr>
            <w:tcW w:w="7762" w:type="dxa"/>
          </w:tcPr>
          <w:p w:rsidR="00DC20C4" w:rsidRDefault="00122E40" w:rsidP="0052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и формулировка выводов на основе выполнения задач над проектом. Написание заключения. Формирование общего текста     исследовательской работы в соответствии со структурой. Создание оглавления.</w:t>
            </w:r>
          </w:p>
        </w:tc>
      </w:tr>
      <w:tr w:rsidR="00122E40" w:rsidTr="00520FAE">
        <w:tc>
          <w:tcPr>
            <w:tcW w:w="1809" w:type="dxa"/>
          </w:tcPr>
          <w:p w:rsidR="00122E40" w:rsidRDefault="00122E40" w:rsidP="00520F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7762" w:type="dxa"/>
          </w:tcPr>
          <w:p w:rsidR="00122E40" w:rsidRDefault="00122E40" w:rsidP="0052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работы. Сдача текста работы научному руководителю на проверку.</w:t>
            </w:r>
          </w:p>
        </w:tc>
      </w:tr>
      <w:tr w:rsidR="00122E40" w:rsidTr="00520FAE">
        <w:tc>
          <w:tcPr>
            <w:tcW w:w="1809" w:type="dxa"/>
          </w:tcPr>
          <w:p w:rsidR="00122E40" w:rsidRDefault="00122E40" w:rsidP="00520F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март-начало апреля</w:t>
            </w:r>
          </w:p>
        </w:tc>
        <w:tc>
          <w:tcPr>
            <w:tcW w:w="7762" w:type="dxa"/>
          </w:tcPr>
          <w:p w:rsidR="00122E40" w:rsidRDefault="00122E40" w:rsidP="0052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текста работы с учетом замечаний, предложений. Подготовка к защите, публичному выступлению, написание тезисов выступления, создание презентации.</w:t>
            </w:r>
          </w:p>
        </w:tc>
      </w:tr>
      <w:tr w:rsidR="00122E40" w:rsidTr="00520FAE">
        <w:tc>
          <w:tcPr>
            <w:tcW w:w="1809" w:type="dxa"/>
          </w:tcPr>
          <w:p w:rsidR="00122E40" w:rsidRDefault="00122E40" w:rsidP="00520F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7762" w:type="dxa"/>
          </w:tcPr>
          <w:p w:rsidR="00122E40" w:rsidRDefault="00122E40" w:rsidP="0052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Окончательное оформление работы.</w:t>
            </w:r>
          </w:p>
        </w:tc>
      </w:tr>
      <w:tr w:rsidR="00122E40" w:rsidTr="00520FAE">
        <w:tc>
          <w:tcPr>
            <w:tcW w:w="1809" w:type="dxa"/>
          </w:tcPr>
          <w:p w:rsidR="00122E40" w:rsidRDefault="00122E40" w:rsidP="00520F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762" w:type="dxa"/>
          </w:tcPr>
          <w:p w:rsidR="00122E40" w:rsidRDefault="00122E40" w:rsidP="00520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завершенного проекта. Общая оценка проектной работы.</w:t>
            </w:r>
          </w:p>
        </w:tc>
      </w:tr>
    </w:tbl>
    <w:p w:rsidR="00316F2D" w:rsidRDefault="00316F2D" w:rsidP="00520FAE">
      <w:pPr>
        <w:rPr>
          <w:rFonts w:ascii="Times New Roman" w:hAnsi="Times New Roman" w:cs="Times New Roman"/>
          <w:b/>
          <w:sz w:val="24"/>
          <w:szCs w:val="24"/>
        </w:rPr>
      </w:pPr>
    </w:p>
    <w:p w:rsidR="00316F2D" w:rsidRDefault="00316F2D" w:rsidP="00520FAE">
      <w:pPr>
        <w:rPr>
          <w:rFonts w:ascii="Times New Roman" w:hAnsi="Times New Roman" w:cs="Times New Roman"/>
          <w:b/>
          <w:sz w:val="24"/>
          <w:szCs w:val="24"/>
        </w:rPr>
      </w:pPr>
    </w:p>
    <w:p w:rsidR="00A364F3" w:rsidRDefault="00A364F3" w:rsidP="00A364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</w:t>
      </w:r>
    </w:p>
    <w:tbl>
      <w:tblPr>
        <w:tblStyle w:val="a7"/>
        <w:tblW w:w="0" w:type="auto"/>
        <w:tblLook w:val="04A0"/>
      </w:tblPr>
      <w:tblGrid>
        <w:gridCol w:w="817"/>
        <w:gridCol w:w="5563"/>
        <w:gridCol w:w="3191"/>
      </w:tblGrid>
      <w:tr w:rsidR="00D600B0" w:rsidTr="00D600B0">
        <w:tc>
          <w:tcPr>
            <w:tcW w:w="817" w:type="dxa"/>
          </w:tcPr>
          <w:p w:rsidR="00D600B0" w:rsidRDefault="00D600B0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63" w:type="dxa"/>
          </w:tcPr>
          <w:p w:rsidR="00D600B0" w:rsidRDefault="00D600B0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191" w:type="dxa"/>
          </w:tcPr>
          <w:p w:rsidR="00D600B0" w:rsidRDefault="00D600B0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600B0" w:rsidTr="00D600B0">
        <w:tc>
          <w:tcPr>
            <w:tcW w:w="817" w:type="dxa"/>
          </w:tcPr>
          <w:p w:rsidR="00D600B0" w:rsidRDefault="00D600B0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D600B0" w:rsidRPr="00D600B0" w:rsidRDefault="00D600B0" w:rsidP="00D60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191" w:type="dxa"/>
          </w:tcPr>
          <w:p w:rsidR="00D600B0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8447E" w:rsidTr="00D600B0">
        <w:tc>
          <w:tcPr>
            <w:tcW w:w="817" w:type="dxa"/>
          </w:tcPr>
          <w:p w:rsidR="0008447E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08447E" w:rsidRDefault="0008447E" w:rsidP="00D60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источниками.</w:t>
            </w:r>
          </w:p>
        </w:tc>
        <w:tc>
          <w:tcPr>
            <w:tcW w:w="3191" w:type="dxa"/>
          </w:tcPr>
          <w:p w:rsidR="0008447E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600B0" w:rsidTr="00D600B0">
        <w:tc>
          <w:tcPr>
            <w:tcW w:w="817" w:type="dxa"/>
          </w:tcPr>
          <w:p w:rsidR="00D600B0" w:rsidRDefault="00D600B0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D600B0" w:rsidRPr="00D600B0" w:rsidRDefault="00D600B0" w:rsidP="00D60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«Донжуанский список» Пушкина.</w:t>
            </w:r>
          </w:p>
        </w:tc>
        <w:tc>
          <w:tcPr>
            <w:tcW w:w="3191" w:type="dxa"/>
          </w:tcPr>
          <w:p w:rsidR="00D600B0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600B0" w:rsidTr="00D600B0">
        <w:tc>
          <w:tcPr>
            <w:tcW w:w="817" w:type="dxa"/>
          </w:tcPr>
          <w:p w:rsidR="00D600B0" w:rsidRDefault="00D600B0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D600B0" w:rsidRPr="00D600B0" w:rsidRDefault="00D600B0" w:rsidP="00D60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Малоизвестные женщины поэта.</w:t>
            </w:r>
          </w:p>
        </w:tc>
        <w:tc>
          <w:tcPr>
            <w:tcW w:w="3191" w:type="dxa"/>
          </w:tcPr>
          <w:p w:rsidR="00D600B0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600B0" w:rsidTr="00D600B0">
        <w:tc>
          <w:tcPr>
            <w:tcW w:w="817" w:type="dxa"/>
          </w:tcPr>
          <w:p w:rsidR="00D600B0" w:rsidRDefault="00D600B0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D600B0" w:rsidRPr="00D600B0" w:rsidRDefault="00D600B0" w:rsidP="00D60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Судьбы муз</w:t>
            </w:r>
          </w:p>
        </w:tc>
        <w:tc>
          <w:tcPr>
            <w:tcW w:w="3191" w:type="dxa"/>
          </w:tcPr>
          <w:p w:rsidR="00D600B0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600B0" w:rsidTr="00D600B0">
        <w:tc>
          <w:tcPr>
            <w:tcW w:w="817" w:type="dxa"/>
          </w:tcPr>
          <w:p w:rsidR="00D600B0" w:rsidRDefault="00D600B0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63" w:type="dxa"/>
          </w:tcPr>
          <w:p w:rsidR="00D600B0" w:rsidRPr="00D600B0" w:rsidRDefault="00D600B0" w:rsidP="00D60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Заключение.</w:t>
            </w:r>
          </w:p>
        </w:tc>
        <w:tc>
          <w:tcPr>
            <w:tcW w:w="3191" w:type="dxa"/>
          </w:tcPr>
          <w:p w:rsidR="00D600B0" w:rsidRDefault="00D600B0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8447E" w:rsidTr="00D600B0">
        <w:tc>
          <w:tcPr>
            <w:tcW w:w="817" w:type="dxa"/>
          </w:tcPr>
          <w:p w:rsidR="0008447E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63" w:type="dxa"/>
          </w:tcPr>
          <w:p w:rsidR="0008447E" w:rsidRDefault="0008447E" w:rsidP="00D60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результатов.</w:t>
            </w:r>
          </w:p>
        </w:tc>
        <w:tc>
          <w:tcPr>
            <w:tcW w:w="3191" w:type="dxa"/>
          </w:tcPr>
          <w:p w:rsidR="0008447E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8447E" w:rsidTr="00D600B0">
        <w:tc>
          <w:tcPr>
            <w:tcW w:w="817" w:type="dxa"/>
          </w:tcPr>
          <w:p w:rsidR="0008447E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563" w:type="dxa"/>
          </w:tcPr>
          <w:p w:rsidR="0008447E" w:rsidRPr="0008447E" w:rsidRDefault="0008447E" w:rsidP="00D60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47E">
              <w:rPr>
                <w:rFonts w:ascii="Times New Roman" w:hAnsi="Times New Roman" w:cs="Times New Roman"/>
                <w:sz w:val="24"/>
                <w:szCs w:val="24"/>
              </w:rPr>
              <w:t>Оформление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08447E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600B0" w:rsidTr="00D600B0">
        <w:tc>
          <w:tcPr>
            <w:tcW w:w="817" w:type="dxa"/>
          </w:tcPr>
          <w:p w:rsidR="00D600B0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563" w:type="dxa"/>
          </w:tcPr>
          <w:p w:rsidR="00D600B0" w:rsidRDefault="00D600B0" w:rsidP="00D60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«Он считал своим долгом быть влюбленным…»</w:t>
            </w:r>
            <w:r w:rsidR="0008447E">
              <w:rPr>
                <w:rFonts w:ascii="Times New Roman" w:hAnsi="Times New Roman" w:cs="Times New Roman"/>
                <w:sz w:val="24"/>
                <w:szCs w:val="24"/>
              </w:rPr>
              <w:t xml:space="preserve"> (создание презентации)</w:t>
            </w:r>
          </w:p>
          <w:p w:rsidR="00D600B0" w:rsidRPr="00D600B0" w:rsidRDefault="00D600B0" w:rsidP="00D60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600B0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600B0" w:rsidTr="00D600B0">
        <w:tc>
          <w:tcPr>
            <w:tcW w:w="817" w:type="dxa"/>
          </w:tcPr>
          <w:p w:rsidR="00D600B0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563" w:type="dxa"/>
          </w:tcPr>
          <w:p w:rsidR="00D600B0" w:rsidRPr="00D600B0" w:rsidRDefault="00D600B0" w:rsidP="00D60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3191" w:type="dxa"/>
          </w:tcPr>
          <w:p w:rsidR="00D600B0" w:rsidRDefault="00D600B0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8447E" w:rsidTr="00D600B0">
        <w:tc>
          <w:tcPr>
            <w:tcW w:w="817" w:type="dxa"/>
          </w:tcPr>
          <w:p w:rsidR="0008447E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08447E" w:rsidRDefault="0008447E" w:rsidP="00D60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191" w:type="dxa"/>
          </w:tcPr>
          <w:p w:rsidR="0008447E" w:rsidRDefault="0008447E" w:rsidP="00A36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D600B0" w:rsidRPr="000C7E1F" w:rsidRDefault="00D600B0" w:rsidP="00A364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600B0" w:rsidRPr="000C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4"/>
        <w:szCs w:val="24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auto"/>
        <w:sz w:val="24"/>
        <w:szCs w:val="24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4" w:hanging="735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4" w:hanging="735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9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9" w:hanging="108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9" w:hanging="144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9" w:hanging="144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9" w:hanging="180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9" w:hanging="2160"/>
      </w:pPr>
      <w:rPr>
        <w:rFonts w:ascii="Courier New" w:hAnsi="Courier New" w:cs="Courier New" w:hint="default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384" w:hanging="360"/>
      </w:pPr>
      <w:rPr>
        <w:rFonts w:ascii="Symbol" w:hAnsi="Symbol" w:cs="Symbol" w:hint="default"/>
        <w:sz w:val="24"/>
        <w:szCs w:val="24"/>
      </w:rPr>
    </w:lvl>
  </w:abstractNum>
  <w:abstractNum w:abstractNumId="4">
    <w:nsid w:val="044922F9"/>
    <w:multiLevelType w:val="multilevel"/>
    <w:tmpl w:val="BE9CD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50398B"/>
    <w:multiLevelType w:val="multilevel"/>
    <w:tmpl w:val="7AE63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5B7D99"/>
    <w:multiLevelType w:val="multilevel"/>
    <w:tmpl w:val="747EA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C2220C"/>
    <w:multiLevelType w:val="multilevel"/>
    <w:tmpl w:val="BF5A7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D70BE7"/>
    <w:multiLevelType w:val="multilevel"/>
    <w:tmpl w:val="8EBC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0B42A4"/>
    <w:multiLevelType w:val="multilevel"/>
    <w:tmpl w:val="ADB81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107F52"/>
    <w:multiLevelType w:val="multilevel"/>
    <w:tmpl w:val="5E229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6A7CC7"/>
    <w:multiLevelType w:val="hybridMultilevel"/>
    <w:tmpl w:val="FECC9ECA"/>
    <w:lvl w:ilvl="0" w:tplc="FFFFFFFF">
      <w:start w:val="1"/>
      <w:numFmt w:val="bullet"/>
      <w:lvlText w:val="•"/>
      <w:lvlJc w:val="left"/>
      <w:pPr>
        <w:ind w:left="64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D13A91"/>
    <w:multiLevelType w:val="multilevel"/>
    <w:tmpl w:val="0DF6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7A5DBA"/>
    <w:multiLevelType w:val="multilevel"/>
    <w:tmpl w:val="03148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CA0089"/>
    <w:multiLevelType w:val="multilevel"/>
    <w:tmpl w:val="47B65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737E61"/>
    <w:multiLevelType w:val="multilevel"/>
    <w:tmpl w:val="4BA09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232C37"/>
    <w:multiLevelType w:val="multilevel"/>
    <w:tmpl w:val="F87A0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FDE3436"/>
    <w:multiLevelType w:val="multilevel"/>
    <w:tmpl w:val="4D34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531B6A"/>
    <w:multiLevelType w:val="multilevel"/>
    <w:tmpl w:val="C31ED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3B2A02"/>
    <w:multiLevelType w:val="multilevel"/>
    <w:tmpl w:val="9742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28134A"/>
    <w:multiLevelType w:val="multilevel"/>
    <w:tmpl w:val="590C9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A61390"/>
    <w:multiLevelType w:val="hybridMultilevel"/>
    <w:tmpl w:val="39B40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580B41"/>
    <w:multiLevelType w:val="multilevel"/>
    <w:tmpl w:val="D4068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2963B5"/>
    <w:multiLevelType w:val="multilevel"/>
    <w:tmpl w:val="C5AE1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ED4984"/>
    <w:multiLevelType w:val="multilevel"/>
    <w:tmpl w:val="FE4EA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A372C4"/>
    <w:multiLevelType w:val="multilevel"/>
    <w:tmpl w:val="3026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963450"/>
    <w:multiLevelType w:val="multilevel"/>
    <w:tmpl w:val="5AD03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B81B30"/>
    <w:multiLevelType w:val="multilevel"/>
    <w:tmpl w:val="6374C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1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16"/>
  </w:num>
  <w:num w:numId="8">
    <w:abstractNumId w:val="7"/>
  </w:num>
  <w:num w:numId="9">
    <w:abstractNumId w:val="26"/>
  </w:num>
  <w:num w:numId="10">
    <w:abstractNumId w:val="6"/>
  </w:num>
  <w:num w:numId="11">
    <w:abstractNumId w:val="27"/>
  </w:num>
  <w:num w:numId="12">
    <w:abstractNumId w:val="20"/>
  </w:num>
  <w:num w:numId="13">
    <w:abstractNumId w:val="4"/>
  </w:num>
  <w:num w:numId="14">
    <w:abstractNumId w:val="14"/>
  </w:num>
  <w:num w:numId="15">
    <w:abstractNumId w:val="17"/>
  </w:num>
  <w:num w:numId="16">
    <w:abstractNumId w:val="24"/>
  </w:num>
  <w:num w:numId="17">
    <w:abstractNumId w:val="8"/>
  </w:num>
  <w:num w:numId="18">
    <w:abstractNumId w:val="19"/>
  </w:num>
  <w:num w:numId="19">
    <w:abstractNumId w:val="12"/>
  </w:num>
  <w:num w:numId="20">
    <w:abstractNumId w:val="15"/>
  </w:num>
  <w:num w:numId="21">
    <w:abstractNumId w:val="22"/>
  </w:num>
  <w:num w:numId="22">
    <w:abstractNumId w:val="13"/>
  </w:num>
  <w:num w:numId="23">
    <w:abstractNumId w:val="25"/>
  </w:num>
  <w:num w:numId="24">
    <w:abstractNumId w:val="5"/>
  </w:num>
  <w:num w:numId="25">
    <w:abstractNumId w:val="9"/>
  </w:num>
  <w:num w:numId="26">
    <w:abstractNumId w:val="18"/>
  </w:num>
  <w:num w:numId="27">
    <w:abstractNumId w:val="23"/>
  </w:num>
  <w:num w:numId="28">
    <w:abstractNumId w:val="10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4BAF"/>
    <w:rsid w:val="00055B12"/>
    <w:rsid w:val="00056A1F"/>
    <w:rsid w:val="0008447E"/>
    <w:rsid w:val="000C7E1F"/>
    <w:rsid w:val="00122E40"/>
    <w:rsid w:val="001328A1"/>
    <w:rsid w:val="001C3DC0"/>
    <w:rsid w:val="001E2A49"/>
    <w:rsid w:val="002D2E5F"/>
    <w:rsid w:val="002F1F4A"/>
    <w:rsid w:val="00316F2D"/>
    <w:rsid w:val="00344BAF"/>
    <w:rsid w:val="00520FAE"/>
    <w:rsid w:val="00522CA4"/>
    <w:rsid w:val="005F3320"/>
    <w:rsid w:val="005F6217"/>
    <w:rsid w:val="006F739B"/>
    <w:rsid w:val="007064EF"/>
    <w:rsid w:val="00721F32"/>
    <w:rsid w:val="00811479"/>
    <w:rsid w:val="008D6A59"/>
    <w:rsid w:val="00966461"/>
    <w:rsid w:val="00977A9E"/>
    <w:rsid w:val="00A364F3"/>
    <w:rsid w:val="00AB607D"/>
    <w:rsid w:val="00B36082"/>
    <w:rsid w:val="00B6046F"/>
    <w:rsid w:val="00B712DB"/>
    <w:rsid w:val="00B90F5A"/>
    <w:rsid w:val="00BE1D46"/>
    <w:rsid w:val="00C64838"/>
    <w:rsid w:val="00CD160F"/>
    <w:rsid w:val="00D14446"/>
    <w:rsid w:val="00D600B0"/>
    <w:rsid w:val="00DC20C4"/>
    <w:rsid w:val="00DE563C"/>
    <w:rsid w:val="00E571FF"/>
    <w:rsid w:val="00EF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B60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44BA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44BAF"/>
    <w:rPr>
      <w:rFonts w:ascii="Calibri" w:eastAsia="Times New Roman" w:hAnsi="Calibri" w:cs="Times New Roman"/>
    </w:rPr>
  </w:style>
  <w:style w:type="paragraph" w:styleId="a5">
    <w:name w:val="List Paragraph"/>
    <w:basedOn w:val="a"/>
    <w:link w:val="a6"/>
    <w:uiPriority w:val="99"/>
    <w:qFormat/>
    <w:rsid w:val="005F6217"/>
    <w:pPr>
      <w:suppressAutoHyphens/>
      <w:spacing w:after="0" w:line="240" w:lineRule="auto"/>
      <w:ind w:left="720" w:firstLine="709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Абзац списка Знак"/>
    <w:link w:val="a5"/>
    <w:uiPriority w:val="99"/>
    <w:locked/>
    <w:rsid w:val="005F6217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68F2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customStyle="1" w:styleId="20">
    <w:name w:val="Заголовок 2 Знак"/>
    <w:basedOn w:val="a0"/>
    <w:link w:val="2"/>
    <w:uiPriority w:val="9"/>
    <w:rsid w:val="00AB60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styleId="a7">
    <w:name w:val="Table Grid"/>
    <w:basedOn w:val="a1"/>
    <w:uiPriority w:val="59"/>
    <w:rsid w:val="00520F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9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0F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source.org/wiki/%D0%98%D1%82%D0%B0%D0%BA_%D1%8F_%D1%81%D1%87%D0%B0%D1%81%D1%82%D0%BB%D0%B8%D0%B2_%D0%B1%D1%8B%D0%BB_(%D0%9F%D1%83%D1%88%D0%BA%D0%B8%D0%BD)" TargetMode="External"/><Relationship Id="rId18" Type="http://schemas.openxmlformats.org/officeDocument/2006/relationships/hyperlink" Target="https://ru.wikisource.org/wiki/%D0%91%D0%B0%D0%BA%D1%83%D0%BD%D0%B8%D0%BD%D0%BE%D0%B9_(%D0%9F%D1%83%D1%88%D0%BA%D0%B8%D0%BD)" TargetMode="External"/><Relationship Id="rId26" Type="http://schemas.openxmlformats.org/officeDocument/2006/relationships/hyperlink" Target="https://ru.wikipedia.org/wiki/%D0%9A%D0%B0%D1%80%D0%BE%D0%BB%D0%B8%D0%BD%D0%B0_%D0%A1%D0%BE%D0%B1%D0%B0%D0%BD%D1%8C%D1%81%D0%BA%D0%B0%D1%8F" TargetMode="External"/><Relationship Id="rId39" Type="http://schemas.openxmlformats.org/officeDocument/2006/relationships/hyperlink" Target="https://ru.wikipedia.org/wiki/%D0%94%D0%BE%D0%BD%D0%B6%D1%83%D0%B0%D0%BD%D1%81%D0%BA%D0%B8%D0%B9_%D1%81%D0%BF%D0%B8%D1%81%D0%BE%D0%BA_%D0%9F%D1%83%D1%88%D0%BA%D0%B8%D0%BD%D0%B0" TargetMode="External"/><Relationship Id="rId21" Type="http://schemas.openxmlformats.org/officeDocument/2006/relationships/hyperlink" Target="https://ru.wikipedia.org/wiki/%D0%9A%D0%B0%D1%80%D0%B0%D0%BC%D0%B7%D0%B8%D0%BD,_%D0%9D%D0%B8%D0%BA%D0%BE%D0%BB%D0%B0%D0%B9_%D0%9C%D0%B8%D1%85%D0%B0%D0%B9%D0%BB%D0%BE%D0%B2%D0%B8%D1%87" TargetMode="External"/><Relationship Id="rId34" Type="http://schemas.openxmlformats.org/officeDocument/2006/relationships/hyperlink" Target="https://ru.wikipedia.org/wiki/%D0%94%D0%BE%D0%BD%D0%B6%D1%83%D0%B0%D0%BD%D1%81%D0%BA%D0%B8%D0%B9_%D1%81%D0%BF%D0%B8%D1%81%D0%BE%D0%BA_%D0%9F%D1%83%D1%88%D0%BA%D0%B8%D0%BD%D0%B0" TargetMode="External"/><Relationship Id="rId42" Type="http://schemas.openxmlformats.org/officeDocument/2006/relationships/hyperlink" Target="https://ru.wikisource.org/wiki/%D0%94%D0%BB%D1%8F_%D0%B1%D0%B5%D1%80%D0%B5%D0%B3%D0%BE%D0%B2_%D0%BE%D1%82%D1%87%D0%B8%D0%B7%D0%BD%D1%8B_%D0%B4%D0%B0%D0%BB%D1%8C%D0%BD%D0%BE%D0%B9_(%D0%9F%D1%83%D1%88%D0%BA%D0%B8%D0%BD)" TargetMode="External"/><Relationship Id="rId47" Type="http://schemas.openxmlformats.org/officeDocument/2006/relationships/hyperlink" Target="https://ru.wikisource.org/wiki/%D0%9A%D0%BE%D1%80%D0%B0%D0%B1%D0%BB%D1%8E_(%D0%9F%D1%83%D1%88%D0%BA%D0%B8%D0%BD)" TargetMode="External"/><Relationship Id="rId50" Type="http://schemas.openxmlformats.org/officeDocument/2006/relationships/hyperlink" Target="https://ru.wikisource.org/wiki/%D0%95%D1%81%D0%BB%D0%B8_%D0%B6%D0%B8%D0%B7%D0%BD%D1%8C_%D1%82%D0%B5%D0%B1%D1%8F_%D0%BE%D0%B1%D0%BC%D0%B0%D0%BD%D0%B5%D1%82_(%D0%9F%D1%83%D1%88%D0%BA%D0%B8%D0%BD)" TargetMode="External"/><Relationship Id="rId55" Type="http://schemas.openxmlformats.org/officeDocument/2006/relationships/hyperlink" Target="https://ru.wikisource.org/wiki/%D0%AF_%D0%B2%D0%B0%D1%81_%D0%BB%D1%8E%D0%B1%D0%B8%D0%BB:_%D0%BB%D1%8E%D0%B1%D0%BE%D0%B2%D1%8C_%D0%B5%D1%89%D1%91,_%D0%B1%D1%8B%D1%82%D1%8C_%D0%BC%D0%BE%D0%B6%D0%B5%D1%82_(%D0%9F%D1%83%D1%88%D0%BA%D0%B8%D0%BD)" TargetMode="External"/><Relationship Id="rId63" Type="http://schemas.openxmlformats.org/officeDocument/2006/relationships/hyperlink" Target="https://ru.wikisource.org/wiki/%D0%9F%D1%80%D0%B8%D0%B7%D0%BD%D0%B0%D0%BD%D0%B8%D0%B5_(%D0%9F%D1%83%D1%88%D0%BA%D0%B8%D0%BD)" TargetMode="External"/><Relationship Id="rId68" Type="http://schemas.openxmlformats.org/officeDocument/2006/relationships/hyperlink" Target="https://ru.wikipedia.org/wiki/%D0%9E%D1%81%D0%B8%D0%BF%D0%BE%D0%B2%D0%B0,_%D0%9F%D1%80%D0%B0%D1%81%D0%BA%D0%BE%D0%B2%D1%8C%D1%8F_%D0%90%D0%BB%D0%B5%D0%BA%D1%81%D0%B0%D0%BD%D0%B4%D1%80%D0%BE%D0%B2%D0%BD%D0%B0" TargetMode="External"/><Relationship Id="rId76" Type="http://schemas.openxmlformats.org/officeDocument/2006/relationships/hyperlink" Target="https://ru.wikipedia.org/wiki/%D0%94%D0%BE%D0%BD%D0%B6%D1%83%D0%B0%D0%BD%D1%81%D0%BA%D0%B8%D0%B9_%D1%81%D0%BF%D0%B8%D1%81%D0%BE%D0%BA_%D0%9F%D1%83%D1%88%D0%BA%D0%B8%D0%BD%D0%B0" TargetMode="External"/><Relationship Id="rId7" Type="http://schemas.openxmlformats.org/officeDocument/2006/relationships/hyperlink" Target="https://ru.wikisource.org/wiki/%D0%9A_%D0%BC%D0%BE%D0%BB%D0%BE%D0%B4%D0%BE%D0%B9_%D0%B0%D0%BA%D1%82%D1%80%D0%B8%D1%81%D0%B5_(%D0%9F%D1%83%D1%88%D0%BA%D0%B8%D0%BD)" TargetMode="External"/><Relationship Id="rId71" Type="http://schemas.openxmlformats.org/officeDocument/2006/relationships/hyperlink" Target="https://ru.wikipedia.org/wiki/%D0%A5%D0%B8%D1%82%D1%80%D0%BE%D0%B2%D0%BE,_%D0%95%D0%BB%D0%B8%D0%B7%D0%B0%D0%B2%D0%B5%D1%82%D0%B0_%D0%9C%D0%B8%D1%85%D0%B0%D0%B9%D0%BB%D0%BE%D0%B2%D0%BD%D0%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source.org/wiki/%D0%9E%D1%81%D0%B5%D0%BD%D0%BD%D0%B5%D0%B5_%D1%83%D1%82%D1%80%D0%BE_(%D0%9F%D1%83%D1%88%D0%BA%D0%B8%D0%BD)" TargetMode="External"/><Relationship Id="rId29" Type="http://schemas.openxmlformats.org/officeDocument/2006/relationships/hyperlink" Target="https://ru.wikipedia.org/wiki/%D0%94%D0%BE%D0%BD%D0%B6%D1%83%D0%B0%D0%BD%D1%81%D0%BA%D0%B8%D0%B9_%D1%81%D0%BF%D0%B8%D1%81%D0%BE%D0%BA_%D0%9F%D1%83%D1%88%D0%BA%D0%B8%D0%BD%D0%B0" TargetMode="External"/><Relationship Id="rId11" Type="http://schemas.openxmlformats.org/officeDocument/2006/relationships/hyperlink" Target="https://ru.wikipedia.org/wiki/%D0%91%D0%B0%D0%BA%D1%83%D0%BD%D0%B8%D0%BD%D0%B0,_%D0%95%D0%BA%D0%B0%D1%82%D0%B5%D1%80%D0%B8%D0%BD%D0%B0_%D0%9F%D0%B0%D0%B2%D0%BB%D0%BE%D0%B2%D0%BD%D0%B0" TargetMode="External"/><Relationship Id="rId24" Type="http://schemas.openxmlformats.org/officeDocument/2006/relationships/hyperlink" Target="https://ru.wikipedia.org/wiki/%D0%91%D0%B0%D1%85%D1%87%D0%B8%D1%81%D0%B0%D1%80%D0%B0%D0%B9%D1%81%D0%BA%D0%B8%D0%B9_%D1%84%D0%BE%D0%BD%D1%82%D0%B0%D0%BD" TargetMode="External"/><Relationship Id="rId32" Type="http://schemas.openxmlformats.org/officeDocument/2006/relationships/hyperlink" Target="https://ru.wikipedia.org/wiki/%D0%A0%D0%B0%D0%B5%D0%B2%D1%81%D0%BA%D0%B0%D1%8F,_%D0%95%D0%BA%D0%B0%D1%82%D0%B5%D1%80%D0%B8%D0%BD%D0%B0_%D0%9D%D0%B8%D0%BA%D0%BE%D0%BB%D0%B0%D0%B5%D0%B2%D0%BD%D0%B0" TargetMode="External"/><Relationship Id="rId37" Type="http://schemas.openxmlformats.org/officeDocument/2006/relationships/hyperlink" Target="https://ru.wikisource.org/wiki/%D0%93%D1%80%D0%B5%D1%87%D0%B0%D0%BD%D0%BA%D0%B5_(%D0%9F%D1%83%D1%88%D0%BA%D0%B8%D0%BD)" TargetMode="External"/><Relationship Id="rId40" Type="http://schemas.openxmlformats.org/officeDocument/2006/relationships/hyperlink" Target="https://ru.wikipedia.org/wiki/%D0%A0%D0%B8%D0%B7%D0%BD%D0%B8%D1%87,_%D0%90%D0%BC%D0%B0%D0%BB%D0%B8%D1%8F" TargetMode="External"/><Relationship Id="rId45" Type="http://schemas.openxmlformats.org/officeDocument/2006/relationships/hyperlink" Target="https://ru.wikisource.org/wiki/%D0%9D%D0%B5%D0%BD%D0%B0%D1%81%D1%82%D0%BD%D1%8B%D0%B9_%D0%B4%D0%B5%D0%BD%D1%8C_%D0%BF%D0%BE%D1%82%D1%83%D1%85;_%D0%BD%D0%B5%D0%BD%D0%B0%D1%81%D1%82%D0%BD%D0%BE%D0%B9_%D0%BD%D0%BE%D1%87%D0%B8_%D0%BC%D0%B3%D0%BB%D0%B0_(%D0%9F%D1%83%D1%88%D0%BA%D0%B8%D0%BD)" TargetMode="External"/><Relationship Id="rId53" Type="http://schemas.openxmlformats.org/officeDocument/2006/relationships/hyperlink" Target="https://ru.wikipedia.org/wiki/%D0%9E%D0%BB%D0%B5%D0%BD%D0%B8%D0%BD%D0%B0,_%D0%90%D0%BD%D0%BD%D0%B0_%D0%90%D0%BB%D0%B5%D0%BA%D1%81%D0%B5%D0%B5%D0%B2%D0%BD%D0%B0" TargetMode="External"/><Relationship Id="rId58" Type="http://schemas.openxmlformats.org/officeDocument/2006/relationships/hyperlink" Target="https://ru.wikipedia.org/wiki/%D0%92%D1%83%D0%BB%D1%8C%D1%84,_%D0%90%D0%BD%D0%BD%D0%B0_%D0%9D%D0%B8%D0%BA%D0%BE%D0%BB%D0%B0%D0%B5%D0%B2%D0%BD%D0%B0" TargetMode="External"/><Relationship Id="rId66" Type="http://schemas.openxmlformats.org/officeDocument/2006/relationships/hyperlink" Target="https://ru.wikipedia.org/wiki/%D0%92%D1%8F%D0%B7%D0%B5%D0%BC%D1%81%D0%BA%D0%B0%D1%8F,_%D0%92%D0%B5%D1%80%D0%B0_%D0%A4%D1%91%D0%B4%D0%BE%D1%80%D0%BE%D0%B2%D0%BD%D0%B0" TargetMode="External"/><Relationship Id="rId74" Type="http://schemas.openxmlformats.org/officeDocument/2006/relationships/hyperlink" Target="https://ru.wikisource.org/wiki/%D0%9D%D0%B0%D0%BF%D0%B5%D1%80%D1%81%D0%BD%D0%B8%D0%BA_(%D0%9F%D1%83%D1%88%D0%BA%D0%B8%D0%BD)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ru.wikisource.org/wiki/%D0%9A_***_(%D0%97%D0%B0%D1%87%D0%B5%D0%BC_%D0%B1%D0%B5%D0%B7%D0%B2%D1%80%D0%B5%D0%BC%D0%B5%D0%BD%D0%BD%D1%83%D1%8E_%D1%81%D0%BA%D1%83%D0%BA%D1%83_%E2%80%94_%D0%9F%D1%83%D1%88%D0%BA%D0%B8%D0%BD)" TargetMode="External"/><Relationship Id="rId10" Type="http://schemas.openxmlformats.org/officeDocument/2006/relationships/hyperlink" Target="https://ru.wikisource.org/wiki/%D0%A7%D1%83%D0%B3%D1%83%D0%BD_%D0%BA%D0%B0%D0%B3%D1%83%D0%BB%D1%8C%D1%81%D0%BA%D0%B8%D0%B9,_%D1%82%D1%8B_%D1%81%D0%B2%D1%8F%D1%89%D0%B5%D0%BD_(%D0%9F%D1%83%D1%88%D0%BA%D0%B8%D0%BD)" TargetMode="External"/><Relationship Id="rId19" Type="http://schemas.openxmlformats.org/officeDocument/2006/relationships/hyperlink" Target="https://ru.wikipedia.org/wiki/%D0%94%D0%BE%D0%BD%D0%B6%D1%83%D0%B0%D0%BD%D1%81%D0%BA%D0%B8%D0%B9_%D1%81%D0%BF%D0%B8%D1%81%D0%BE%D0%BA_%D0%9F%D1%83%D1%88%D0%BA%D0%B8%D0%BD%D0%B0" TargetMode="External"/><Relationship Id="rId31" Type="http://schemas.openxmlformats.org/officeDocument/2006/relationships/hyperlink" Target="https://ru.wikipedia.org/wiki/%D0%9F%D0%B5%D1%82%D0%B5%D1%80%D0%B1%D1%83%D1%80%D0%B3" TargetMode="External"/><Relationship Id="rId44" Type="http://schemas.openxmlformats.org/officeDocument/2006/relationships/hyperlink" Target="https://ru.wikipedia.org/wiki/%D0%92%D0%BE%D1%80%D0%BE%D0%BD%D1%86%D0%BE%D0%B2%D0%B0,_%D0%95%D0%BB%D0%B8%D0%B7%D0%B0%D0%B2%D0%B5%D1%82%D0%B0_%D0%9A%D1%81%D0%B0%D0%B2%D0%B5%D1%80%D1%8C%D0%B5%D0%B2%D0%BD%D0%B0" TargetMode="External"/><Relationship Id="rId52" Type="http://schemas.openxmlformats.org/officeDocument/2006/relationships/hyperlink" Target="https://ru.wikipedia.org/wiki/%D0%94%D0%BE%D0%BD%D0%B6%D1%83%D0%B0%D0%BD%D1%81%D0%BA%D0%B8%D0%B9_%D1%81%D0%BF%D0%B8%D1%81%D0%BE%D0%BA_%D0%9F%D1%83%D1%88%D0%BA%D0%B8%D0%BD%D0%B0" TargetMode="External"/><Relationship Id="rId60" Type="http://schemas.openxmlformats.org/officeDocument/2006/relationships/hyperlink" Target="https://ru.wikisource.org/wiki/%D0%9E%D1%82%D0%B2%D0%B5%D1%82_%D0%A4._%D0%A2***_(%D0%9F%D1%83%D1%88%D0%BA%D0%B8%D0%BD)" TargetMode="External"/><Relationship Id="rId65" Type="http://schemas.openxmlformats.org/officeDocument/2006/relationships/hyperlink" Target="https://ru.wikipedia.org/wiki/%D0%94%D0%BE%D0%BD%D0%B6%D1%83%D0%B0%D0%BD%D1%81%D0%BA%D0%B8%D0%B9_%D1%81%D0%BF%D0%B8%D1%81%D0%BE%D0%BA_%D0%9F%D1%83%D1%88%D0%BA%D0%B8%D0%BD%D0%B0" TargetMode="External"/><Relationship Id="rId73" Type="http://schemas.openxmlformats.org/officeDocument/2006/relationships/hyperlink" Target="https://ru.wikisource.org/wiki/%D0%9F%D0%BE%D1%80%D1%82%D1%80%D0%B5%D1%82_(%D0%9F%D1%83%D1%88%D0%BA%D0%B8%D0%BD)" TargetMode="External"/><Relationship Id="rId78" Type="http://schemas.openxmlformats.org/officeDocument/2006/relationships/hyperlink" Target="https://ru.wikipedia.org/wiki/%D0%94%D0%B5%D0%BC%D1%8C%D1%8F%D0%BD%D0%BE%D0%B2%D0%B0,_%D0%A2%D0%B0%D1%82%D1%8C%D1%8F%D0%BD%D0%B0_%D0%94%D0%BC%D0%B8%D1%82%D1%80%D0%B8%D0%B5%D0%B2%D0%BD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source.org/wiki/%D0%AD%D0%BB%D0%B5%D0%B3%D0%B8%D1%8F_(%D0%92%D0%BE%D1%81%D0%BF%D0%BE%D0%BC%D0%B8%D0%BD%D0%B0%D0%BD%D1%8C%D0%B5%D0%BC_%D1%83%D0%BF%D0%BE%D0%B5%D0%BD%D0%BD%D1%8B%D0%B9_%E2%80%94_%D0%9F%D1%83%D1%88%D0%BA%D0%B8%D0%BD)" TargetMode="External"/><Relationship Id="rId14" Type="http://schemas.openxmlformats.org/officeDocument/2006/relationships/hyperlink" Target="https://ru.wikisource.org/wiki/%D0%A1%D0%BB%D0%B5%D0%B7%D0%B0_(%D0%9F%D1%83%D1%88%D0%BA%D0%B8%D0%BD)" TargetMode="External"/><Relationship Id="rId22" Type="http://schemas.openxmlformats.org/officeDocument/2006/relationships/hyperlink" Target="https://ru.wikipedia.org/wiki/%D0%92%D1%8F%D0%B7%D0%B5%D0%BC%D1%81%D0%BA%D0%B8%D0%B9,_%D0%9F%D1%91%D1%82%D1%80_%D0%90%D0%BD%D0%B4%D1%80%D0%B5%D0%B5%D0%B2%D0%B8%D1%87" TargetMode="External"/><Relationship Id="rId27" Type="http://schemas.openxmlformats.org/officeDocument/2006/relationships/hyperlink" Target="https://ru.wikipedia.org/wiki/%D0%9A%D0%B0%D1%80%D0%B0%D0%BC%D0%B7%D0%B8%D0%BD%D0%B0,_%D0%95%D0%BA%D0%B0%D1%82%D0%B5%D1%80%D0%B8%D0%BD%D0%B0_%D0%90%D0%BD%D0%B4%D1%80%D0%B5%D0%B5%D0%B2%D0%BD%D0%B0" TargetMode="External"/><Relationship Id="rId30" Type="http://schemas.openxmlformats.org/officeDocument/2006/relationships/hyperlink" Target="https://ru.wikipedia.org/wiki/%D0%93%D0%BE%D0%BB%D0%B8%D1%86%D1%8B%D0%BD%D0%B0,_%D0%90%D0%B2%D0%B4%D0%BE%D1%82%D1%8C%D1%8F_%D0%98%D0%B2%D0%B0%D0%BD%D0%BE%D0%B2%D0%BD%D0%B0" TargetMode="External"/><Relationship Id="rId35" Type="http://schemas.openxmlformats.org/officeDocument/2006/relationships/hyperlink" Target="https://ru.wikipedia.org/wiki/%D0%94%D0%B0%D0%B2%D1%8B%D0%B4%D0%BE%D0%B2,_%D0%90%D0%BB%D0%B5%D0%BA%D1%81%D0%B0%D0%BD%D0%B4%D1%80_%D0%9B%D1%8C%D0%B2%D0%BE%D0%B2%D0%B8%D1%87" TargetMode="External"/><Relationship Id="rId43" Type="http://schemas.openxmlformats.org/officeDocument/2006/relationships/hyperlink" Target="https://ru.wikisource.org/wiki/%D0%9F%D0%BE%D0%B4_%D0%BD%D0%B5%D0%B1%D0%BE%D0%BC_%D0%B3%D0%BE%D0%BB%D1%83%D0%B1%D1%8B%D0%BC_%D1%81%D1%82%D1%80%D0%B0%D0%BD%D1%8B_%D1%81%D0%B2%D0%BE%D0%B5%D0%B9_%D1%80%D0%BE%D0%B4%D0%BD%D0%BE%D0%B9_(%D0%9F%D1%83%D1%88%D0%BA%D0%B8%D0%BD)" TargetMode="External"/><Relationship Id="rId48" Type="http://schemas.openxmlformats.org/officeDocument/2006/relationships/hyperlink" Target="https://ru.wikisource.org/wiki/%D0%9F%D1%80%D0%BE%D1%89%D0%B0%D0%BD%D0%B8%D0%B5_(%D0%9F%D1%83%D1%88%D0%BA%D0%B8%D0%BD)" TargetMode="External"/><Relationship Id="rId56" Type="http://schemas.openxmlformats.org/officeDocument/2006/relationships/hyperlink" Target="https://ru.wikipedia.org/wiki/%D0%93%D0%BE%D0%BD%D1%87%D0%B0%D1%80%D0%BE%D0%B2%D0%B0,_%D0%9D%D0%B0%D1%82%D0%B0%D0%BB%D1%8C%D1%8F_%D0%9D%D0%B8%D0%BA%D0%BE%D0%BB%D0%B0%D0%B5%D0%B2%D0%BD%D0%B0" TargetMode="External"/><Relationship Id="rId64" Type="http://schemas.openxmlformats.org/officeDocument/2006/relationships/hyperlink" Target="https://ru.wikipedia.org/wiki/%D0%94%D0%BE%D0%BD%D0%B6%D1%83%D0%B0%D0%BD%D1%81%D0%BA%D0%B8%D0%B9_%D1%81%D0%BF%D0%B8%D1%81%D0%BE%D0%BA_%D0%9F%D1%83%D1%88%D0%BA%D0%B8%D0%BD%D0%B0" TargetMode="External"/><Relationship Id="rId69" Type="http://schemas.openxmlformats.org/officeDocument/2006/relationships/hyperlink" Target="https://ru.wikipedia.org/wiki/%D0%9A%D0%B5%D1%80%D0%BD,_%D0%90%D0%BD%D0%BD%D0%B0_%D0%9F%D0%B5%D1%82%D1%80%D0%BE%D0%B2%D0%BD%D0%B0" TargetMode="External"/><Relationship Id="rId77" Type="http://schemas.openxmlformats.org/officeDocument/2006/relationships/hyperlink" Target="https://ru.wikipedia.org/wiki/%D0%A0%D0%B8%D0%BC%D1%81%D0%BA%D0%B8%D0%B9-%D0%9A%D0%BE%D1%80%D1%81%D0%B0%D0%BA%D0%BE%D0%B2,_%D0%93%D1%80%D0%B8%D0%B3%D0%BE%D1%80%D0%B8%D0%B9_%D0%90%D0%BB%D0%B5%D0%BA%D1%81%D0%B0%D0%BD%D0%B4%D1%80%D0%BE%D0%B2%D0%B8%D1%87" TargetMode="External"/><Relationship Id="rId8" Type="http://schemas.openxmlformats.org/officeDocument/2006/relationships/hyperlink" Target="https://ru.wikipedia.org/wiki/%D0%A1%D1%82%D1%80%D0%BE%D0%B3%D0%B0%D0%BD%D0%BE%D0%B2%D0%B0,_%D0%9D%D0%B0%D1%82%D0%B0%D0%BB%D0%B8%D1%8F_%D0%92%D0%B8%D0%BA%D1%82%D0%BE%D1%80%D0%BE%D0%B2%D0%BD%D0%B0" TargetMode="External"/><Relationship Id="rId51" Type="http://schemas.openxmlformats.org/officeDocument/2006/relationships/hyperlink" Target="https://ru.wikisource.org/wiki/%D0%9A_%D0%95._%D0%9D._%D0%92%D1%83%D0%BB%D1%8C%D1%84_(%D0%9F%D1%83%D1%88%D0%BA%D0%B8%D0%BD)" TargetMode="External"/><Relationship Id="rId72" Type="http://schemas.openxmlformats.org/officeDocument/2006/relationships/hyperlink" Target="https://ru.wikipedia.org/wiki/%D0%97%D0%B0%D0%BA%D1%80%D0%B5%D0%B2%D1%81%D0%BA%D0%B0%D1%8F,_%D0%90%D0%B3%D1%80%D0%B0%D1%84%D0%B5%D0%BD%D0%B0_%D0%A4%D1%91%D0%B4%D0%BE%D1%80%D0%BE%D0%B2%D0%BD%D0%B0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ru.wikisource.org/wiki/%D0%9A_%D0%B6%D0%B8%D0%B2%D0%BE%D0%BF%D0%B8%D1%81%D1%86%D1%83_(%D0%9F%D1%83%D1%88%D0%BA%D0%B8%D0%BD)" TargetMode="External"/><Relationship Id="rId17" Type="http://schemas.openxmlformats.org/officeDocument/2006/relationships/hyperlink" Target="https://ru.wikisource.org/wiki/%D0%A0%D0%B0%D0%B7%D0%BB%D1%83%D0%BA%D0%B0_(%D0%9A%D0%BE%D0%B3%D0%B4%D0%B0_%D0%BF%D1%80%D0%BE%D0%B1%D0%B8%D0%BB_%D0%BF%D0%BE%D1%81%D0%BB%D0%B5%D0%B4%D0%BD%D0%B8%D0%B9_%D1%81%D1%87%D0%B0%D1%81%D1%82%D1%8C%D1%8E_%D1%87%D0%B0%D1%81_%E2%80%94_%D0%9F%D1%83%D1%88%D0%BA%D0%B8%D0%BD)" TargetMode="External"/><Relationship Id="rId25" Type="http://schemas.openxmlformats.org/officeDocument/2006/relationships/hyperlink" Target="https://ru.wikipedia.org/wiki/%D0%92%D0%BE%D0%BB%D0%BA%D0%BE%D0%BD%D1%81%D0%BA%D0%B0%D1%8F,_%D0%9C%D0%B0%D1%80%D0%B8%D1%8F_%D0%9D%D0%B8%D0%BA%D0%BE%D0%BB%D0%B0%D0%B5%D0%B2%D0%BD%D0%B0" TargetMode="External"/><Relationship Id="rId33" Type="http://schemas.openxmlformats.org/officeDocument/2006/relationships/hyperlink" Target="https://ru.wikipedia.org/wiki/%D0%94%D0%BE%D0%BD%D0%B6%D1%83%D0%B0%D0%BD%D1%81%D0%BA%D0%B8%D0%B9_%D1%81%D0%BF%D0%B8%D1%81%D0%BE%D0%BA_%D0%9F%D1%83%D1%88%D0%BA%D0%B8%D0%BD%D0%B0" TargetMode="External"/><Relationship Id="rId38" Type="http://schemas.openxmlformats.org/officeDocument/2006/relationships/hyperlink" Target="https://ru.wikipedia.org/wiki/%D0%94%D0%BE%D0%BD%D0%B6%D1%83%D0%B0%D0%BD%D1%81%D0%BA%D0%B8%D0%B9_%D1%81%D0%BF%D0%B8%D1%81%D0%BE%D0%BA_%D0%9F%D1%83%D1%88%D0%BA%D0%B8%D0%BD%D0%B0" TargetMode="External"/><Relationship Id="rId46" Type="http://schemas.openxmlformats.org/officeDocument/2006/relationships/hyperlink" Target="https://ru.wikisource.org/wiki/%D0%96%D0%B5%D0%BB%D0%B0%D0%BD%D0%B8%D0%B5_%D1%81%D0%BB%D0%B0%D0%B2%D1%8B_(%D0%9F%D1%83%D1%88%D0%BA%D0%B8%D0%BD)" TargetMode="External"/><Relationship Id="rId59" Type="http://schemas.openxmlformats.org/officeDocument/2006/relationships/hyperlink" Target="https://ru.wikipedia.org/wiki/%D0%9E%D1%81%D0%B8%D0%BF%D0%BE%D0%B2%D0%B0,_%D0%9F%D1%80%D0%B0%D1%81%D0%BA%D0%BE%D0%B2%D1%8C%D1%8F_%D0%90%D0%BB%D0%B5%D0%BA%D1%81%D0%B0%D0%BD%D0%B4%D1%80%D0%BE%D0%B2%D0%BD%D0%B0" TargetMode="External"/><Relationship Id="rId67" Type="http://schemas.openxmlformats.org/officeDocument/2006/relationships/hyperlink" Target="https://ru.wikipedia.org/wiki/%D0%92%D1%8F%D0%B7%D0%B5%D0%BC%D1%81%D0%BA%D0%B8%D0%B9,_%D0%9F%D1%91%D1%82%D1%80_%D0%90%D0%BD%D0%B4%D1%80%D0%B5%D0%B5%D0%B2%D0%B8%D1%87" TargetMode="External"/><Relationship Id="rId20" Type="http://schemas.openxmlformats.org/officeDocument/2006/relationships/hyperlink" Target="https://ru.wikipedia.org/wiki/%D0%95%D0%BA%D0%B0%D1%82%D0%B5%D1%80%D0%B8%D0%BD%D0%B0_%D0%90%D0%BD%D0%B4%D1%80%D0%B5%D0%B5%D0%B2%D0%BD%D0%B0_%D0%9A%D0%B0%D1%80%D0%B0%D0%BC%D0%B7%D0%B8%D0%BD%D0%B0" TargetMode="External"/><Relationship Id="rId41" Type="http://schemas.openxmlformats.org/officeDocument/2006/relationships/hyperlink" Target="https://ru.wikisource.org/wiki/%D0%9D%D0%BE%D1%87%D1%8C_(%D0%9F%D1%83%D1%88%D0%BA%D0%B8%D0%BD)" TargetMode="External"/><Relationship Id="rId54" Type="http://schemas.openxmlformats.org/officeDocument/2006/relationships/hyperlink" Target="https://ru.wikipedia.org/wiki/%D0%94%D0%BE%D0%BD%D0%B6%D1%83%D0%B0%D0%BD%D1%81%D0%BA%D0%B8%D0%B9_%D1%81%D0%BF%D0%B8%D1%81%D0%BE%D0%BA_%D0%9F%D1%83%D1%88%D0%BA%D0%B8%D0%BD%D0%B0" TargetMode="External"/><Relationship Id="rId62" Type="http://schemas.openxmlformats.org/officeDocument/2006/relationships/hyperlink" Target="https://ru.wikipedia.org/wiki/%D0%9E%D1%81%D0%B8%D0%BF%D0%BE%D0%B2%D0%B0,_%D0%9F%D1%80%D0%B0%D1%81%D0%BA%D0%BE%D0%B2%D1%8C%D1%8F_%D0%90%D0%BB%D0%B5%D0%BA%D1%81%D0%B0%D0%BD%D0%B4%D1%80%D0%BE%D0%B2%D0%BD%D0%B0" TargetMode="External"/><Relationship Id="rId70" Type="http://schemas.openxmlformats.org/officeDocument/2006/relationships/hyperlink" Target="https://ru.wikisource.org/wiki/%D0%9A_***_%D0%9A%D0%B5%D1%80%D0%BD_(%D0%9F%D1%83%D1%88%D0%BA%D0%B8%D0%BD)" TargetMode="External"/><Relationship Id="rId75" Type="http://schemas.openxmlformats.org/officeDocument/2006/relationships/hyperlink" Target="https://ru.wikipedia.org/wiki/%D0%9A%D0%B0%D0%BB%D0%B0%D1%88%D0%BD%D0%B8%D0%BA%D0%BE%D0%B2%D0%B0,_%D0%9E%D0%BB%D1%8C%D0%B3%D0%B0_%D0%9C%D0%B8%D1%85%D0%B0%D0%B9%D0%BB%D0%BE%D0%B2%D0%BD%D0%B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source.org/wiki/%D0%9A_%D0%9D%D0%B0%D1%82%D0%B0%D0%BB%D1%8C%D0%B5_(%D0%9F%D1%83%D1%88%D0%BA%D0%B8%D0%BD)" TargetMode="External"/><Relationship Id="rId15" Type="http://schemas.openxmlformats.org/officeDocument/2006/relationships/hyperlink" Target="https://ru.wikisource.org/wiki/%D0%9E%D0%BA%D0%BD%D0%BE_(%D0%9F%D1%83%D1%88%D0%BA%D0%B8%D0%BD)" TargetMode="External"/><Relationship Id="rId23" Type="http://schemas.openxmlformats.org/officeDocument/2006/relationships/hyperlink" Target="https://ru.wikipedia.org/w/index.php?title=%D0%A3%D1%82%D0%B0%D1%91%D0%BD%D0%BD%D0%B0%D1%8F_%D0%BB%D1%8E%D0%B1%D0%BE%D0%B2%D1%8C_%D0%9F%D1%83%D1%88%D0%BA%D0%B8%D0%BD%D0%B0&amp;action=edit&amp;redlink=1" TargetMode="External"/><Relationship Id="rId28" Type="http://schemas.openxmlformats.org/officeDocument/2006/relationships/hyperlink" Target="https://ru.wikipedia.org/wiki/%D0%A2%D1%8B%D0%BD%D1%8F%D0%BD%D0%BE%D0%B2,_%D0%AE%D1%80%D0%B8%D0%B9_%D0%9D%D0%B8%D0%BA%D0%BE%D0%BB%D0%B0%D0%B5%D0%B2%D0%B8%D1%87" TargetMode="External"/><Relationship Id="rId36" Type="http://schemas.openxmlformats.org/officeDocument/2006/relationships/hyperlink" Target="https://ru.wikisource.org/wiki/%D0%9D%D0%B0_%D0%90._%D0%90._%D0%94%D0%B0%D0%B2%D1%8B%D0%B4%D0%BE%D0%B2%D1%83_(%D0%9F%D1%83%D1%88%D0%BA%D0%B8%D0%BD)" TargetMode="External"/><Relationship Id="rId49" Type="http://schemas.openxmlformats.org/officeDocument/2006/relationships/hyperlink" Target="https://ru.wikipedia.org/wiki/%D0%9E%D1%81%D0%B8%D0%BF%D0%BE%D0%B2%D0%B0,_%D0%9F%D1%80%D0%B0%D1%81%D0%BA%D0%BE%D0%B2%D1%8C%D1%8F_%D0%90%D0%BB%D0%B5%D0%BA%D1%81%D0%B0%D0%BD%D0%B4%D1%80%D0%BE%D0%B2%D0%BD%D0%B0" TargetMode="External"/><Relationship Id="rId57" Type="http://schemas.openxmlformats.org/officeDocument/2006/relationships/hyperlink" Target="https://ru.wikipedia.org/w/index.php?title=%D0%93%D0%BE%D0%BB%D0%B8%D1%86%D1%8B%D0%BD%D0%B0,_%D0%9C%D0%B0%D1%80%D0%B8%D1%8F_%D0%90%D1%80%D0%BA%D0%B0%D0%B4%D1%8C%D0%B5%D0%B2%D0%BD%D0%B0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DD342-6BE5-4AE0-96A2-F472D3B81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4785</Words>
  <Characters>27278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34</cp:revision>
  <cp:lastPrinted>2020-11-07T15:46:00Z</cp:lastPrinted>
  <dcterms:created xsi:type="dcterms:W3CDTF">2020-11-07T11:29:00Z</dcterms:created>
  <dcterms:modified xsi:type="dcterms:W3CDTF">2020-11-07T15:49:00Z</dcterms:modified>
</cp:coreProperties>
</file>